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DB0BB" w14:textId="3E2814ED" w:rsidR="00BE4BFD" w:rsidRDefault="00BE4BFD" w:rsidP="00A053B8">
      <w:pPr>
        <w:pStyle w:val="Subtitle"/>
        <w:numPr>
          <w:ilvl w:val="0"/>
          <w:numId w:val="28"/>
        </w:numPr>
        <w:spacing w:after="240"/>
        <w:jc w:val="left"/>
        <w:rPr>
          <w:lang w:val="en-GB"/>
        </w:rPr>
      </w:pPr>
      <w:r w:rsidRPr="00190958">
        <w:rPr>
          <w:lang w:val="en-GB"/>
        </w:rPr>
        <w:t>INSTRUCTIONS TO TENDERERS</w:t>
      </w:r>
    </w:p>
    <w:p w14:paraId="3911B22D" w14:textId="239176D1" w:rsidR="003436FE" w:rsidRPr="00190958" w:rsidRDefault="003436FE" w:rsidP="00955197">
      <w:pPr>
        <w:pStyle w:val="Subtitle"/>
        <w:spacing w:after="240"/>
        <w:jc w:val="left"/>
        <w:rPr>
          <w:lang w:val="en-GB"/>
        </w:rPr>
      </w:pPr>
      <w:r w:rsidRPr="00190958">
        <w:rPr>
          <w:lang w:val="en-GB"/>
        </w:rPr>
        <w:t xml:space="preserve">REFERENCE: </w:t>
      </w:r>
      <w:r w:rsidR="00BE4BFD" w:rsidRPr="00190958">
        <w:rPr>
          <w:lang w:val="en-GB"/>
        </w:rPr>
        <w:t>EUMM-</w:t>
      </w:r>
      <w:r w:rsidR="0056778E">
        <w:rPr>
          <w:lang w:val="en-GB"/>
        </w:rPr>
        <w:t>2</w:t>
      </w:r>
      <w:r w:rsidR="002C379D">
        <w:rPr>
          <w:lang w:val="en-GB"/>
        </w:rPr>
        <w:t>3</w:t>
      </w:r>
      <w:r w:rsidR="0056778E">
        <w:rPr>
          <w:lang w:val="en-GB"/>
        </w:rPr>
        <w:t>-8</w:t>
      </w:r>
      <w:r w:rsidR="002C379D">
        <w:rPr>
          <w:lang w:val="en-GB"/>
        </w:rPr>
        <w:t>479</w:t>
      </w:r>
    </w:p>
    <w:p w14:paraId="3AA78988" w14:textId="77777777" w:rsidR="003837C4" w:rsidRPr="00190958" w:rsidRDefault="003837C4" w:rsidP="003837C4">
      <w:pPr>
        <w:pStyle w:val="Subtitle"/>
        <w:spacing w:after="240"/>
        <w:jc w:val="both"/>
        <w:rPr>
          <w:sz w:val="22"/>
          <w:lang w:val="en-GB"/>
        </w:rPr>
      </w:pPr>
      <w:r w:rsidRPr="00190958">
        <w:rPr>
          <w:sz w:val="22"/>
          <w:lang w:val="en-GB"/>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4853E6C5" w14:textId="171D6462" w:rsidR="003837C4" w:rsidRPr="00190958" w:rsidRDefault="003837C4" w:rsidP="008A23BF">
      <w:pPr>
        <w:pStyle w:val="Subtitle"/>
        <w:jc w:val="left"/>
        <w:rPr>
          <w:sz w:val="22"/>
          <w:szCs w:val="22"/>
          <w:lang w:val="en-GB"/>
        </w:rPr>
      </w:pPr>
      <w:r w:rsidRPr="00190958">
        <w:rPr>
          <w:sz w:val="22"/>
          <w:szCs w:val="22"/>
          <w:lang w:val="en-GB"/>
        </w:rPr>
        <w:t xml:space="preserve">These instructions set out the rules for the submission, selection and implementation of contracts financed under this call for tenders, in conformity with the practical guide (available on the internet at: </w:t>
      </w:r>
      <w:hyperlink r:id="rId8" w:history="1">
        <w:r w:rsidR="00F05BD9" w:rsidRPr="00526740">
          <w:rPr>
            <w:rStyle w:val="Hyperlink"/>
            <w:sz w:val="22"/>
            <w:szCs w:val="22"/>
            <w:lang w:val="en-US"/>
          </w:rPr>
          <w:t>https://wikis.ec.europa.eu/display/ExactExternalWiki/ePRAG</w:t>
        </w:r>
      </w:hyperlink>
      <w:r w:rsidRPr="00190958">
        <w:rPr>
          <w:sz w:val="22"/>
          <w:szCs w:val="22"/>
          <w:lang w:val="en-GB"/>
        </w:rPr>
        <w:t>).</w:t>
      </w:r>
    </w:p>
    <w:p w14:paraId="4F4B3A86" w14:textId="0F147416" w:rsidR="003436FE" w:rsidRPr="00190958" w:rsidRDefault="00D75E58" w:rsidP="007B7BE7">
      <w:pPr>
        <w:keepNext/>
        <w:numPr>
          <w:ilvl w:val="0"/>
          <w:numId w:val="3"/>
        </w:numPr>
        <w:spacing w:before="240" w:after="120"/>
        <w:ind w:left="418" w:hanging="418"/>
        <w:jc w:val="both"/>
        <w:rPr>
          <w:b/>
          <w:sz w:val="24"/>
          <w:szCs w:val="24"/>
        </w:rPr>
      </w:pPr>
      <w:r w:rsidRPr="00190958">
        <w:rPr>
          <w:b/>
          <w:sz w:val="24"/>
          <w:szCs w:val="24"/>
        </w:rPr>
        <w:t>Supplies</w:t>
      </w:r>
      <w:r w:rsidR="003436FE" w:rsidRPr="00190958">
        <w:rPr>
          <w:b/>
          <w:sz w:val="24"/>
          <w:szCs w:val="24"/>
        </w:rPr>
        <w:t xml:space="preserve"> to be </w:t>
      </w:r>
      <w:proofErr w:type="gramStart"/>
      <w:r w:rsidR="003436FE" w:rsidRPr="00190958">
        <w:rPr>
          <w:b/>
          <w:sz w:val="24"/>
          <w:szCs w:val="24"/>
        </w:rPr>
        <w:t>provided</w:t>
      </w:r>
      <w:proofErr w:type="gramEnd"/>
    </w:p>
    <w:p w14:paraId="60E79C2A" w14:textId="3F480869" w:rsidR="00E923E0" w:rsidRDefault="00E923E0" w:rsidP="00793593">
      <w:pPr>
        <w:pStyle w:val="Heading2"/>
        <w:keepNext w:val="0"/>
        <w:numPr>
          <w:ilvl w:val="1"/>
          <w:numId w:val="25"/>
        </w:numPr>
        <w:spacing w:before="120" w:after="120"/>
        <w:ind w:left="418" w:hanging="418"/>
        <w:jc w:val="both"/>
        <w:rPr>
          <w:rFonts w:eastAsia="Batang"/>
          <w:sz w:val="22"/>
          <w:szCs w:val="22"/>
          <w:lang w:val="en-GB"/>
        </w:rPr>
      </w:pPr>
      <w:bookmarkStart w:id="0" w:name="_Ref500330319"/>
      <w:r w:rsidRPr="00190958">
        <w:rPr>
          <w:sz w:val="22"/>
          <w:lang w:val="en-GB"/>
        </w:rPr>
        <w:t xml:space="preserve">The subject of this framework contract is the </w:t>
      </w:r>
      <w:r w:rsidRPr="00190958">
        <w:rPr>
          <w:rFonts w:eastAsia="Batang"/>
          <w:sz w:val="22"/>
          <w:szCs w:val="22"/>
          <w:lang w:val="en-GB"/>
        </w:rPr>
        <w:t xml:space="preserve">supply and delivery to the Contracting Authority of </w:t>
      </w:r>
      <w:r w:rsidRPr="00EE2176">
        <w:rPr>
          <w:rFonts w:eastAsia="Batang"/>
          <w:sz w:val="22"/>
          <w:szCs w:val="22"/>
          <w:lang w:val="en-GB"/>
        </w:rPr>
        <w:t xml:space="preserve">various </w:t>
      </w:r>
      <w:r w:rsidR="002934D4" w:rsidRPr="00EE2176">
        <w:rPr>
          <w:sz w:val="22"/>
          <w:szCs w:val="22"/>
          <w:lang w:val="en-GB"/>
        </w:rPr>
        <w:t>p</w:t>
      </w:r>
      <w:r w:rsidR="00BD58F0" w:rsidRPr="00EE2176">
        <w:rPr>
          <w:color w:val="000000"/>
          <w:sz w:val="22"/>
          <w:szCs w:val="22"/>
          <w:lang w:val="en-GB"/>
        </w:rPr>
        <w:t>atrol clothing and insignias with EUMM and EU flag logo</w:t>
      </w:r>
      <w:r w:rsidR="00F56B97" w:rsidRPr="00EE2176">
        <w:rPr>
          <w:color w:val="000000"/>
          <w:sz w:val="22"/>
          <w:szCs w:val="22"/>
          <w:lang w:val="en-GB"/>
        </w:rPr>
        <w:t xml:space="preserve">; </w:t>
      </w:r>
      <w:r w:rsidR="00812CC0" w:rsidRPr="00EE2176">
        <w:rPr>
          <w:sz w:val="22"/>
          <w:szCs w:val="22"/>
          <w:lang w:val="en-GB"/>
        </w:rPr>
        <w:t>n</w:t>
      </w:r>
      <w:r w:rsidR="00F56B97" w:rsidRPr="00EE2176">
        <w:rPr>
          <w:sz w:val="22"/>
          <w:szCs w:val="22"/>
          <w:lang w:val="en-GB"/>
        </w:rPr>
        <w:t>ew design vest</w:t>
      </w:r>
      <w:r w:rsidR="00812CC0" w:rsidRPr="00EE2176">
        <w:rPr>
          <w:sz w:val="22"/>
          <w:szCs w:val="22"/>
          <w:lang w:val="en-GB"/>
        </w:rPr>
        <w:t>s</w:t>
      </w:r>
      <w:r w:rsidR="00F56B97" w:rsidRPr="00EE2176">
        <w:rPr>
          <w:sz w:val="22"/>
          <w:szCs w:val="22"/>
          <w:lang w:val="en-GB"/>
        </w:rPr>
        <w:t xml:space="preserve"> with EUMM logo reflective</w:t>
      </w:r>
      <w:r w:rsidR="00DE5ADA" w:rsidRPr="00EE2176">
        <w:rPr>
          <w:sz w:val="22"/>
          <w:szCs w:val="22"/>
          <w:lang w:val="en-GB"/>
        </w:rPr>
        <w:t>,</w:t>
      </w:r>
      <w:r w:rsidR="00F56B97" w:rsidRPr="00EE2176">
        <w:rPr>
          <w:sz w:val="22"/>
          <w:szCs w:val="22"/>
          <w:lang w:val="en-GB"/>
        </w:rPr>
        <w:t xml:space="preserve"> and </w:t>
      </w:r>
      <w:r w:rsidR="00DE5ADA" w:rsidRPr="00EE2176">
        <w:rPr>
          <w:sz w:val="22"/>
          <w:szCs w:val="22"/>
          <w:lang w:val="en-GB"/>
        </w:rPr>
        <w:t>p</w:t>
      </w:r>
      <w:r w:rsidR="00812CC0" w:rsidRPr="00EE2176">
        <w:rPr>
          <w:sz w:val="22"/>
          <w:szCs w:val="22"/>
          <w:lang w:val="en-GB"/>
        </w:rPr>
        <w:t>ersonnel protective clothing</w:t>
      </w:r>
      <w:r w:rsidRPr="00EE2176">
        <w:rPr>
          <w:rFonts w:eastAsia="Batang"/>
          <w:sz w:val="22"/>
          <w:szCs w:val="22"/>
          <w:lang w:val="en-GB"/>
        </w:rPr>
        <w:t>.</w:t>
      </w:r>
      <w:r w:rsidRPr="00190958">
        <w:rPr>
          <w:rFonts w:eastAsia="Batang"/>
          <w:sz w:val="22"/>
          <w:szCs w:val="22"/>
          <w:lang w:val="en-GB"/>
        </w:rPr>
        <w:t xml:space="preserve"> </w:t>
      </w:r>
      <w:r>
        <w:rPr>
          <w:rFonts w:eastAsia="Batang"/>
          <w:sz w:val="22"/>
          <w:szCs w:val="22"/>
          <w:lang w:val="en-GB"/>
        </w:rPr>
        <w:t>S</w:t>
      </w:r>
      <w:r w:rsidRPr="00190958">
        <w:rPr>
          <w:rFonts w:eastAsia="Batang"/>
          <w:sz w:val="22"/>
          <w:szCs w:val="22"/>
          <w:lang w:val="en-GB"/>
        </w:rPr>
        <w:t>ee the draft</w:t>
      </w:r>
      <w:r w:rsidRPr="00190958">
        <w:rPr>
          <w:sz w:val="22"/>
          <w:szCs w:val="22"/>
          <w:lang w:val="en-GB"/>
        </w:rPr>
        <w:t xml:space="preserve"> </w:t>
      </w:r>
      <w:r w:rsidRPr="00190958">
        <w:rPr>
          <w:rFonts w:eastAsia="Batang"/>
          <w:sz w:val="22"/>
          <w:szCs w:val="22"/>
          <w:lang w:val="en-GB"/>
        </w:rPr>
        <w:t>framework contract, special c</w:t>
      </w:r>
      <w:r>
        <w:rPr>
          <w:rFonts w:eastAsia="Batang"/>
          <w:sz w:val="22"/>
          <w:szCs w:val="22"/>
          <w:lang w:val="en-GB"/>
        </w:rPr>
        <w:t>ondition</w:t>
      </w:r>
      <w:r w:rsidRPr="00190958">
        <w:rPr>
          <w:rFonts w:eastAsia="Batang"/>
          <w:sz w:val="22"/>
          <w:szCs w:val="22"/>
          <w:lang w:val="en-GB"/>
        </w:rPr>
        <w:t xml:space="preserve">s, and Annexes II + III of the Tender Dossier for the relevant description of the items and the </w:t>
      </w:r>
      <w:r w:rsidRPr="00190958">
        <w:rPr>
          <w:rFonts w:eastAsia="Batang"/>
          <w:sz w:val="22"/>
          <w:szCs w:val="22"/>
          <w:u w:val="single"/>
          <w:lang w:val="en-GB"/>
        </w:rPr>
        <w:t>estimated</w:t>
      </w:r>
      <w:r>
        <w:rPr>
          <w:rFonts w:eastAsia="Batang"/>
          <w:sz w:val="22"/>
          <w:szCs w:val="22"/>
          <w:u w:val="single"/>
          <w:lang w:val="en-GB"/>
        </w:rPr>
        <w:t xml:space="preserve"> </w:t>
      </w:r>
      <w:r w:rsidRPr="00190958">
        <w:rPr>
          <w:rFonts w:eastAsia="Batang"/>
          <w:sz w:val="22"/>
          <w:szCs w:val="22"/>
          <w:u w:val="single"/>
          <w:lang w:val="en-GB"/>
        </w:rPr>
        <w:t>quantities</w:t>
      </w:r>
      <w:r w:rsidRPr="00190958">
        <w:rPr>
          <w:rFonts w:eastAsia="Batang"/>
          <w:sz w:val="22"/>
          <w:szCs w:val="22"/>
          <w:lang w:val="en-GB"/>
        </w:rPr>
        <w:t xml:space="preserve"> that may be ordered during the </w:t>
      </w:r>
      <w:r w:rsidR="00DE5ADA">
        <w:rPr>
          <w:rFonts w:eastAsia="Batang"/>
          <w:sz w:val="22"/>
          <w:szCs w:val="22"/>
          <w:lang w:val="en-GB"/>
        </w:rPr>
        <w:t>implementation</w:t>
      </w:r>
      <w:r w:rsidRPr="00190958">
        <w:rPr>
          <w:rFonts w:eastAsia="Batang"/>
          <w:sz w:val="22"/>
          <w:szCs w:val="22"/>
          <w:lang w:val="en-GB"/>
        </w:rPr>
        <w:t xml:space="preserve"> of the framework contract</w:t>
      </w:r>
      <w:r>
        <w:rPr>
          <w:rFonts w:eastAsia="Batang"/>
          <w:sz w:val="22"/>
          <w:szCs w:val="22"/>
          <w:lang w:val="en-GB"/>
        </w:rPr>
        <w:t xml:space="preserve">. </w:t>
      </w:r>
    </w:p>
    <w:p w14:paraId="360A849A" w14:textId="77777777" w:rsidR="00404317" w:rsidRPr="00AE7530" w:rsidRDefault="006A7C5C" w:rsidP="00793593">
      <w:pPr>
        <w:spacing w:before="120" w:after="120"/>
        <w:ind w:left="418"/>
        <w:jc w:val="both"/>
        <w:rPr>
          <w:sz w:val="22"/>
        </w:rPr>
      </w:pPr>
      <w:r w:rsidRPr="00D36577">
        <w:rPr>
          <w:sz w:val="22"/>
        </w:rPr>
        <w:t>The place where supplies are to be delivered is</w:t>
      </w:r>
      <w:r w:rsidRPr="00D36577">
        <w:t xml:space="preserve"> </w:t>
      </w:r>
      <w:r w:rsidR="00BA6114" w:rsidRPr="00D36577">
        <w:rPr>
          <w:color w:val="000000"/>
          <w:sz w:val="22"/>
          <w:szCs w:val="22"/>
        </w:rPr>
        <w:t xml:space="preserve">the </w:t>
      </w:r>
      <w:bookmarkStart w:id="1" w:name="_Hlk114663283"/>
      <w:r w:rsidR="00BA6114" w:rsidRPr="00D36577">
        <w:rPr>
          <w:color w:val="000000"/>
          <w:sz w:val="22"/>
          <w:szCs w:val="22"/>
        </w:rPr>
        <w:t xml:space="preserve">EUMM Georgia warehouse: 15 </w:t>
      </w:r>
      <w:proofErr w:type="spellStart"/>
      <w:r w:rsidR="00BA6114" w:rsidRPr="00D36577">
        <w:rPr>
          <w:color w:val="000000"/>
          <w:sz w:val="22"/>
          <w:szCs w:val="22"/>
        </w:rPr>
        <w:t>Nestan-Darejani</w:t>
      </w:r>
      <w:proofErr w:type="spellEnd"/>
      <w:r w:rsidR="00BA6114" w:rsidRPr="00D36577">
        <w:rPr>
          <w:color w:val="000000"/>
          <w:sz w:val="22"/>
          <w:szCs w:val="22"/>
        </w:rPr>
        <w:t xml:space="preserve"> Street (Didi </w:t>
      </w:r>
      <w:proofErr w:type="spellStart"/>
      <w:r w:rsidR="00BA6114" w:rsidRPr="00D36577">
        <w:rPr>
          <w:color w:val="000000"/>
          <w:sz w:val="22"/>
          <w:szCs w:val="22"/>
        </w:rPr>
        <w:t>Dighomi</w:t>
      </w:r>
      <w:proofErr w:type="spellEnd"/>
      <w:r w:rsidR="00BA6114" w:rsidRPr="00D36577">
        <w:rPr>
          <w:color w:val="000000"/>
          <w:sz w:val="22"/>
          <w:szCs w:val="22"/>
        </w:rPr>
        <w:t>), Tbilisi, Georgia</w:t>
      </w:r>
      <w:bookmarkEnd w:id="1"/>
      <w:r w:rsidR="00404317" w:rsidRPr="00D36577">
        <w:rPr>
          <w:color w:val="000000"/>
          <w:sz w:val="22"/>
          <w:szCs w:val="22"/>
        </w:rPr>
        <w:t xml:space="preserve"> </w:t>
      </w:r>
      <w:r w:rsidR="00404317" w:rsidRPr="00D36577">
        <w:rPr>
          <w:sz w:val="22"/>
        </w:rPr>
        <w:t>DDP</w:t>
      </w:r>
      <w:r w:rsidR="00404317" w:rsidRPr="00D36577">
        <w:rPr>
          <w:sz w:val="22"/>
          <w:vertAlign w:val="superscript"/>
        </w:rPr>
        <w:footnoteReference w:id="1"/>
      </w:r>
      <w:r w:rsidR="00404317" w:rsidRPr="00D36577">
        <w:rPr>
          <w:sz w:val="22"/>
        </w:rPr>
        <w:t xml:space="preserve"> or at other addresses in Tbilisi, Georgia, which will be specified in the Order Forms.</w:t>
      </w:r>
    </w:p>
    <w:p w14:paraId="11DA3BD3" w14:textId="77777777" w:rsidR="006A7C5C" w:rsidRPr="006A7C5C" w:rsidRDefault="006A7C5C" w:rsidP="006A7C5C">
      <w:pPr>
        <w:rPr>
          <w:rFonts w:eastAsia="Batang"/>
        </w:rPr>
      </w:pPr>
    </w:p>
    <w:p w14:paraId="4E20D96F" w14:textId="4827576F" w:rsidR="00D75E58" w:rsidRPr="0065616F" w:rsidRDefault="00D75E58" w:rsidP="00F7275C">
      <w:pPr>
        <w:pStyle w:val="Heading2"/>
        <w:keepNext w:val="0"/>
        <w:numPr>
          <w:ilvl w:val="1"/>
          <w:numId w:val="25"/>
        </w:numPr>
        <w:spacing w:after="240"/>
        <w:jc w:val="both"/>
        <w:rPr>
          <w:sz w:val="22"/>
          <w:lang w:val="en-GB"/>
        </w:rPr>
      </w:pPr>
      <w:r w:rsidRPr="0065616F">
        <w:rPr>
          <w:sz w:val="22"/>
          <w:lang w:val="en-GB"/>
        </w:rPr>
        <w:t xml:space="preserve">The supplies must comply fully with the technical specifications set out in the tender dossier (technical annex) and conform in all respects with the drawings, quantities, models, samples, </w:t>
      </w:r>
      <w:proofErr w:type="gramStart"/>
      <w:r w:rsidRPr="0065616F">
        <w:rPr>
          <w:sz w:val="22"/>
          <w:lang w:val="en-GB"/>
        </w:rPr>
        <w:t>measurements</w:t>
      </w:r>
      <w:proofErr w:type="gramEnd"/>
      <w:r w:rsidRPr="0065616F">
        <w:rPr>
          <w:sz w:val="22"/>
          <w:lang w:val="en-GB"/>
        </w:rPr>
        <w:t xml:space="preserve"> and other instructions.</w:t>
      </w:r>
    </w:p>
    <w:bookmarkEnd w:id="0"/>
    <w:p w14:paraId="14110A56" w14:textId="3DE40558" w:rsidR="003436FE" w:rsidRPr="0065616F" w:rsidRDefault="00D75E58" w:rsidP="00F7275C">
      <w:pPr>
        <w:pStyle w:val="Heading2"/>
        <w:keepNext w:val="0"/>
        <w:numPr>
          <w:ilvl w:val="1"/>
          <w:numId w:val="25"/>
        </w:numPr>
        <w:spacing w:after="240"/>
        <w:jc w:val="both"/>
        <w:rPr>
          <w:sz w:val="22"/>
          <w:lang w:val="en-GB"/>
        </w:rPr>
      </w:pPr>
      <w:r w:rsidRPr="0065616F">
        <w:rPr>
          <w:sz w:val="22"/>
          <w:lang w:val="en-GB"/>
        </w:rPr>
        <w:t>Tenderers are not authorised to tender for a variant solution in addition to the present tender.</w:t>
      </w:r>
    </w:p>
    <w:p w14:paraId="6CC64F0B" w14:textId="77777777" w:rsidR="003436FE" w:rsidRPr="00190958" w:rsidRDefault="003436FE" w:rsidP="00683255">
      <w:pPr>
        <w:keepNext/>
        <w:numPr>
          <w:ilvl w:val="0"/>
          <w:numId w:val="3"/>
        </w:numPr>
        <w:spacing w:before="120" w:after="120"/>
        <w:jc w:val="both"/>
        <w:rPr>
          <w:b/>
          <w:sz w:val="24"/>
          <w:szCs w:val="24"/>
        </w:rPr>
      </w:pPr>
      <w:bookmarkStart w:id="2" w:name="_Ref499723935"/>
      <w:r w:rsidRPr="00190958">
        <w:rPr>
          <w:b/>
          <w:sz w:val="24"/>
          <w:szCs w:val="24"/>
        </w:rPr>
        <w:t>Timetable</w:t>
      </w:r>
      <w:bookmarkEnd w:id="2"/>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268"/>
        <w:gridCol w:w="2127"/>
      </w:tblGrid>
      <w:tr w:rsidR="00BE4BFD" w:rsidRPr="00190958" w14:paraId="186E8137" w14:textId="77777777" w:rsidTr="002400A7">
        <w:trPr>
          <w:jc w:val="center"/>
        </w:trPr>
        <w:tc>
          <w:tcPr>
            <w:tcW w:w="3969" w:type="dxa"/>
            <w:tcBorders>
              <w:bottom w:val="nil"/>
            </w:tcBorders>
          </w:tcPr>
          <w:p w14:paraId="59A09F84" w14:textId="77777777" w:rsidR="00BE4BFD" w:rsidRPr="00190958" w:rsidRDefault="00BE4BFD" w:rsidP="00683255">
            <w:pPr>
              <w:rPr>
                <w:sz w:val="22"/>
                <w:szCs w:val="22"/>
              </w:rPr>
            </w:pPr>
          </w:p>
        </w:tc>
        <w:tc>
          <w:tcPr>
            <w:tcW w:w="2268" w:type="dxa"/>
            <w:shd w:val="pct10" w:color="auto" w:fill="FFFFFF"/>
          </w:tcPr>
          <w:p w14:paraId="02147EDF" w14:textId="77777777" w:rsidR="00BE4BFD" w:rsidRPr="00190958" w:rsidRDefault="00BE4BFD" w:rsidP="00683255">
            <w:pPr>
              <w:jc w:val="center"/>
              <w:rPr>
                <w:b/>
                <w:sz w:val="22"/>
                <w:szCs w:val="22"/>
              </w:rPr>
            </w:pPr>
            <w:r w:rsidRPr="00190958">
              <w:rPr>
                <w:b/>
                <w:sz w:val="22"/>
                <w:szCs w:val="22"/>
              </w:rPr>
              <w:t>DATE</w:t>
            </w:r>
          </w:p>
        </w:tc>
        <w:tc>
          <w:tcPr>
            <w:tcW w:w="2127" w:type="dxa"/>
            <w:tcBorders>
              <w:bottom w:val="nil"/>
            </w:tcBorders>
            <w:shd w:val="pct10" w:color="auto" w:fill="FFFFFF"/>
          </w:tcPr>
          <w:p w14:paraId="6753E469" w14:textId="77777777" w:rsidR="00BE4BFD" w:rsidRPr="00190958" w:rsidRDefault="00BE4BFD" w:rsidP="00683255">
            <w:pPr>
              <w:jc w:val="center"/>
              <w:rPr>
                <w:b/>
                <w:sz w:val="22"/>
                <w:szCs w:val="22"/>
              </w:rPr>
            </w:pPr>
            <w:r w:rsidRPr="00190958">
              <w:rPr>
                <w:b/>
                <w:sz w:val="22"/>
                <w:szCs w:val="22"/>
              </w:rPr>
              <w:t>TIME*</w:t>
            </w:r>
          </w:p>
        </w:tc>
      </w:tr>
      <w:tr w:rsidR="00BE4BFD" w:rsidRPr="00190958" w14:paraId="57E63412" w14:textId="77777777" w:rsidTr="007B7BE7">
        <w:trPr>
          <w:jc w:val="center"/>
        </w:trPr>
        <w:tc>
          <w:tcPr>
            <w:tcW w:w="3969" w:type="dxa"/>
            <w:shd w:val="pct10" w:color="auto" w:fill="FFFFFF"/>
            <w:vAlign w:val="center"/>
          </w:tcPr>
          <w:p w14:paraId="625FE921" w14:textId="77777777" w:rsidR="00BE4BFD" w:rsidRPr="00190958" w:rsidRDefault="00BE4BFD" w:rsidP="00683255">
            <w:pPr>
              <w:spacing w:before="120" w:after="120"/>
              <w:rPr>
                <w:b/>
                <w:sz w:val="22"/>
                <w:szCs w:val="22"/>
              </w:rPr>
            </w:pPr>
            <w:r w:rsidRPr="00190958">
              <w:rPr>
                <w:b/>
                <w:sz w:val="22"/>
                <w:szCs w:val="22"/>
              </w:rPr>
              <w:t>Deadline for requesting clarification from the contracting authority</w:t>
            </w:r>
          </w:p>
        </w:tc>
        <w:tc>
          <w:tcPr>
            <w:tcW w:w="2268" w:type="dxa"/>
            <w:vAlign w:val="center"/>
          </w:tcPr>
          <w:p w14:paraId="147F8224" w14:textId="2B0F9513" w:rsidR="00BE4BFD" w:rsidRPr="002400A7" w:rsidRDefault="00E87BDC" w:rsidP="00683255">
            <w:pPr>
              <w:spacing w:before="120" w:after="120"/>
              <w:jc w:val="center"/>
              <w:rPr>
                <w:color w:val="FF0000"/>
                <w:sz w:val="22"/>
                <w:szCs w:val="22"/>
              </w:rPr>
            </w:pPr>
            <w:r>
              <w:rPr>
                <w:sz w:val="22"/>
                <w:szCs w:val="22"/>
              </w:rPr>
              <w:t>8</w:t>
            </w:r>
            <w:r w:rsidR="00A4105A" w:rsidRPr="002400A7">
              <w:rPr>
                <w:sz w:val="22"/>
                <w:szCs w:val="22"/>
              </w:rPr>
              <w:t xml:space="preserve"> May 2023</w:t>
            </w:r>
          </w:p>
        </w:tc>
        <w:tc>
          <w:tcPr>
            <w:tcW w:w="2127" w:type="dxa"/>
            <w:vAlign w:val="center"/>
          </w:tcPr>
          <w:p w14:paraId="7AB048CF" w14:textId="62A3E947" w:rsidR="00BE4BFD" w:rsidRPr="002400A7" w:rsidRDefault="00A4105A" w:rsidP="00683255">
            <w:pPr>
              <w:spacing w:before="120" w:after="120"/>
              <w:jc w:val="center"/>
              <w:rPr>
                <w:sz w:val="22"/>
                <w:szCs w:val="22"/>
              </w:rPr>
            </w:pPr>
            <w:r w:rsidRPr="002400A7">
              <w:rPr>
                <w:sz w:val="22"/>
                <w:szCs w:val="22"/>
              </w:rPr>
              <w:t>24</w:t>
            </w:r>
            <w:r w:rsidR="00BE4BFD" w:rsidRPr="002400A7">
              <w:rPr>
                <w:sz w:val="22"/>
                <w:szCs w:val="22"/>
              </w:rPr>
              <w:t xml:space="preserve">:00hrs </w:t>
            </w:r>
            <w:r w:rsidR="00BE4BFD" w:rsidRPr="002400A7">
              <w:rPr>
                <w:sz w:val="22"/>
                <w:szCs w:val="22"/>
              </w:rPr>
              <w:br/>
              <w:t>Georgian Time</w:t>
            </w:r>
          </w:p>
        </w:tc>
      </w:tr>
      <w:tr w:rsidR="002400A7" w:rsidRPr="00190958" w14:paraId="55CEB0A1" w14:textId="77777777" w:rsidTr="007B7BE7">
        <w:trPr>
          <w:jc w:val="center"/>
        </w:trPr>
        <w:tc>
          <w:tcPr>
            <w:tcW w:w="3969" w:type="dxa"/>
            <w:shd w:val="pct10" w:color="auto" w:fill="FFFFFF"/>
            <w:vAlign w:val="center"/>
          </w:tcPr>
          <w:p w14:paraId="35686E95" w14:textId="77777777" w:rsidR="002400A7" w:rsidRPr="00190958" w:rsidRDefault="002400A7" w:rsidP="002400A7">
            <w:pPr>
              <w:spacing w:before="120" w:after="120"/>
              <w:rPr>
                <w:b/>
                <w:sz w:val="22"/>
                <w:szCs w:val="22"/>
              </w:rPr>
            </w:pPr>
            <w:r w:rsidRPr="00190958">
              <w:rPr>
                <w:b/>
                <w:sz w:val="22"/>
                <w:szCs w:val="22"/>
              </w:rPr>
              <w:t xml:space="preserve">Last date for the contracting authority to issue clarification </w:t>
            </w:r>
          </w:p>
        </w:tc>
        <w:tc>
          <w:tcPr>
            <w:tcW w:w="2268" w:type="dxa"/>
            <w:vAlign w:val="center"/>
          </w:tcPr>
          <w:p w14:paraId="02670E05" w14:textId="73B272BB" w:rsidR="002400A7" w:rsidRPr="002400A7" w:rsidRDefault="006E5C14" w:rsidP="002400A7">
            <w:pPr>
              <w:spacing w:before="120" w:after="120"/>
              <w:jc w:val="center"/>
              <w:rPr>
                <w:color w:val="FF0000"/>
                <w:sz w:val="22"/>
                <w:szCs w:val="22"/>
              </w:rPr>
            </w:pPr>
            <w:r>
              <w:rPr>
                <w:sz w:val="22"/>
                <w:szCs w:val="22"/>
              </w:rPr>
              <w:t>22</w:t>
            </w:r>
            <w:r w:rsidR="002400A7" w:rsidRPr="002400A7">
              <w:rPr>
                <w:sz w:val="22"/>
                <w:szCs w:val="22"/>
              </w:rPr>
              <w:t xml:space="preserve"> May 2023</w:t>
            </w:r>
          </w:p>
        </w:tc>
        <w:tc>
          <w:tcPr>
            <w:tcW w:w="2127" w:type="dxa"/>
            <w:vAlign w:val="center"/>
          </w:tcPr>
          <w:p w14:paraId="469178A8" w14:textId="399C0C6F" w:rsidR="002400A7" w:rsidRPr="002400A7" w:rsidRDefault="006E5C14" w:rsidP="002400A7">
            <w:pPr>
              <w:spacing w:before="120" w:after="120"/>
              <w:jc w:val="center"/>
              <w:rPr>
                <w:sz w:val="22"/>
                <w:szCs w:val="22"/>
              </w:rPr>
            </w:pPr>
            <w:r>
              <w:rPr>
                <w:sz w:val="22"/>
                <w:szCs w:val="22"/>
              </w:rPr>
              <w:t>15</w:t>
            </w:r>
            <w:r w:rsidR="002400A7" w:rsidRPr="002400A7">
              <w:rPr>
                <w:sz w:val="22"/>
                <w:szCs w:val="22"/>
              </w:rPr>
              <w:t xml:space="preserve">:00hrs </w:t>
            </w:r>
            <w:r w:rsidR="002400A7" w:rsidRPr="002400A7">
              <w:rPr>
                <w:sz w:val="22"/>
                <w:szCs w:val="22"/>
              </w:rPr>
              <w:br/>
              <w:t>Georgian Time</w:t>
            </w:r>
          </w:p>
        </w:tc>
      </w:tr>
      <w:tr w:rsidR="00372D21" w:rsidRPr="00190958" w14:paraId="1ABE2C55" w14:textId="77777777" w:rsidTr="007B7BE7">
        <w:trPr>
          <w:jc w:val="center"/>
        </w:trPr>
        <w:tc>
          <w:tcPr>
            <w:tcW w:w="3969" w:type="dxa"/>
            <w:shd w:val="pct10" w:color="auto" w:fill="FFFFFF"/>
            <w:vAlign w:val="center"/>
          </w:tcPr>
          <w:p w14:paraId="755AFB09" w14:textId="77777777" w:rsidR="00372D21" w:rsidRPr="00190958" w:rsidRDefault="00372D21" w:rsidP="00372D21">
            <w:pPr>
              <w:spacing w:before="120" w:after="120"/>
              <w:rPr>
                <w:b/>
                <w:sz w:val="22"/>
                <w:szCs w:val="22"/>
              </w:rPr>
            </w:pPr>
            <w:r w:rsidRPr="00190958">
              <w:rPr>
                <w:b/>
                <w:sz w:val="22"/>
                <w:szCs w:val="22"/>
              </w:rPr>
              <w:t>Deadline for submitting tenders</w:t>
            </w:r>
          </w:p>
        </w:tc>
        <w:tc>
          <w:tcPr>
            <w:tcW w:w="2268" w:type="dxa"/>
            <w:vAlign w:val="center"/>
          </w:tcPr>
          <w:p w14:paraId="3E5D6D59" w14:textId="140B5C18" w:rsidR="00372D21" w:rsidRPr="002400A7" w:rsidRDefault="00BD5E6E" w:rsidP="00372D21">
            <w:pPr>
              <w:spacing w:before="120" w:after="120"/>
              <w:jc w:val="center"/>
              <w:rPr>
                <w:b/>
                <w:color w:val="FF0000"/>
                <w:sz w:val="22"/>
                <w:szCs w:val="22"/>
              </w:rPr>
            </w:pPr>
            <w:r>
              <w:rPr>
                <w:b/>
                <w:color w:val="FF0000"/>
                <w:sz w:val="22"/>
                <w:szCs w:val="22"/>
              </w:rPr>
              <w:t>30</w:t>
            </w:r>
            <w:r w:rsidR="00372D21" w:rsidRPr="002400A7">
              <w:rPr>
                <w:b/>
                <w:color w:val="FF0000"/>
                <w:sz w:val="22"/>
                <w:szCs w:val="22"/>
              </w:rPr>
              <w:t xml:space="preserve"> </w:t>
            </w:r>
            <w:r w:rsidR="00D95785" w:rsidRPr="002400A7">
              <w:rPr>
                <w:b/>
                <w:color w:val="FF0000"/>
                <w:sz w:val="22"/>
                <w:szCs w:val="22"/>
              </w:rPr>
              <w:t>May</w:t>
            </w:r>
            <w:r w:rsidR="00372D21" w:rsidRPr="002400A7">
              <w:rPr>
                <w:b/>
                <w:color w:val="FF0000"/>
                <w:sz w:val="22"/>
                <w:szCs w:val="22"/>
              </w:rPr>
              <w:t xml:space="preserve"> 2023</w:t>
            </w:r>
          </w:p>
        </w:tc>
        <w:tc>
          <w:tcPr>
            <w:tcW w:w="2127" w:type="dxa"/>
            <w:vAlign w:val="center"/>
          </w:tcPr>
          <w:p w14:paraId="2138CA86" w14:textId="544E3670" w:rsidR="00372D21" w:rsidRPr="002400A7" w:rsidRDefault="00BD5E6E" w:rsidP="00372D21">
            <w:pPr>
              <w:spacing w:before="120" w:after="120"/>
              <w:jc w:val="center"/>
              <w:rPr>
                <w:b/>
                <w:bCs/>
                <w:color w:val="FF0000"/>
                <w:sz w:val="22"/>
                <w:szCs w:val="22"/>
              </w:rPr>
            </w:pPr>
            <w:r>
              <w:rPr>
                <w:b/>
                <w:bCs/>
                <w:color w:val="FF0000"/>
                <w:sz w:val="22"/>
                <w:szCs w:val="22"/>
              </w:rPr>
              <w:t>15</w:t>
            </w:r>
            <w:r w:rsidR="00372D21" w:rsidRPr="002400A7">
              <w:rPr>
                <w:b/>
                <w:bCs/>
                <w:color w:val="FF0000"/>
                <w:sz w:val="22"/>
                <w:szCs w:val="22"/>
              </w:rPr>
              <w:t xml:space="preserve">:00hrs </w:t>
            </w:r>
            <w:r w:rsidR="00372D21" w:rsidRPr="002400A7">
              <w:rPr>
                <w:b/>
                <w:bCs/>
                <w:color w:val="FF0000"/>
                <w:sz w:val="22"/>
                <w:szCs w:val="22"/>
              </w:rPr>
              <w:br/>
              <w:t>Georgian Time</w:t>
            </w:r>
          </w:p>
        </w:tc>
      </w:tr>
      <w:tr w:rsidR="00372D21" w:rsidRPr="00190958" w14:paraId="51C33721" w14:textId="77777777" w:rsidTr="007B7BE7">
        <w:trPr>
          <w:jc w:val="center"/>
        </w:trPr>
        <w:tc>
          <w:tcPr>
            <w:tcW w:w="3969" w:type="dxa"/>
            <w:shd w:val="pct10" w:color="auto" w:fill="FFFFFF"/>
            <w:vAlign w:val="center"/>
          </w:tcPr>
          <w:p w14:paraId="0CB76E75" w14:textId="77777777" w:rsidR="00372D21" w:rsidRPr="00190958" w:rsidRDefault="00372D21" w:rsidP="00372D21">
            <w:pPr>
              <w:spacing w:before="120" w:after="120"/>
              <w:rPr>
                <w:b/>
                <w:sz w:val="22"/>
                <w:szCs w:val="22"/>
              </w:rPr>
            </w:pPr>
            <w:r w:rsidRPr="00190958">
              <w:rPr>
                <w:b/>
                <w:sz w:val="22"/>
                <w:szCs w:val="22"/>
              </w:rPr>
              <w:t>Completion date for evaluating technical offers</w:t>
            </w:r>
          </w:p>
        </w:tc>
        <w:tc>
          <w:tcPr>
            <w:tcW w:w="2268" w:type="dxa"/>
          </w:tcPr>
          <w:p w14:paraId="74152D1B" w14:textId="56E52ED4" w:rsidR="00372D21" w:rsidRPr="002400A7" w:rsidRDefault="002400A7" w:rsidP="00372D21">
            <w:pPr>
              <w:spacing w:before="120" w:after="120"/>
              <w:jc w:val="center"/>
              <w:rPr>
                <w:sz w:val="22"/>
                <w:szCs w:val="22"/>
              </w:rPr>
            </w:pPr>
            <w:r w:rsidRPr="002400A7">
              <w:rPr>
                <w:sz w:val="22"/>
                <w:szCs w:val="22"/>
              </w:rPr>
              <w:t>June</w:t>
            </w:r>
            <w:r w:rsidR="00372D21" w:rsidRPr="002400A7">
              <w:rPr>
                <w:sz w:val="22"/>
                <w:szCs w:val="22"/>
              </w:rPr>
              <w:t xml:space="preserve"> 2023**</w:t>
            </w:r>
          </w:p>
        </w:tc>
        <w:tc>
          <w:tcPr>
            <w:tcW w:w="2127" w:type="dxa"/>
          </w:tcPr>
          <w:p w14:paraId="6B706442" w14:textId="77777777" w:rsidR="00372D21" w:rsidRPr="002400A7" w:rsidRDefault="00372D21" w:rsidP="00372D21">
            <w:pPr>
              <w:spacing w:before="120" w:after="120"/>
              <w:jc w:val="center"/>
              <w:rPr>
                <w:sz w:val="22"/>
                <w:szCs w:val="22"/>
              </w:rPr>
            </w:pPr>
            <w:r w:rsidRPr="002400A7">
              <w:rPr>
                <w:sz w:val="22"/>
                <w:szCs w:val="22"/>
              </w:rPr>
              <w:t>-</w:t>
            </w:r>
          </w:p>
        </w:tc>
      </w:tr>
      <w:tr w:rsidR="00372D21" w:rsidRPr="00190958" w14:paraId="7F90375C" w14:textId="77777777" w:rsidTr="002400A7">
        <w:trPr>
          <w:jc w:val="center"/>
        </w:trPr>
        <w:tc>
          <w:tcPr>
            <w:tcW w:w="3969" w:type="dxa"/>
            <w:shd w:val="pct10" w:color="auto" w:fill="FFFFFF"/>
          </w:tcPr>
          <w:p w14:paraId="4926D045" w14:textId="77777777" w:rsidR="00372D21" w:rsidRPr="00190958" w:rsidRDefault="00372D21" w:rsidP="00372D21">
            <w:pPr>
              <w:spacing w:before="120" w:after="120"/>
              <w:rPr>
                <w:b/>
                <w:sz w:val="22"/>
                <w:szCs w:val="22"/>
              </w:rPr>
            </w:pPr>
            <w:r w:rsidRPr="00190958">
              <w:rPr>
                <w:b/>
                <w:sz w:val="22"/>
                <w:szCs w:val="22"/>
              </w:rPr>
              <w:lastRenderedPageBreak/>
              <w:t xml:space="preserve">Notification of award </w:t>
            </w:r>
          </w:p>
        </w:tc>
        <w:tc>
          <w:tcPr>
            <w:tcW w:w="2268" w:type="dxa"/>
          </w:tcPr>
          <w:p w14:paraId="7110B464" w14:textId="13350CC6" w:rsidR="00372D21" w:rsidRPr="00E7213F" w:rsidRDefault="00D95785" w:rsidP="00372D21">
            <w:pPr>
              <w:spacing w:before="120" w:after="120"/>
              <w:jc w:val="center"/>
              <w:rPr>
                <w:sz w:val="22"/>
                <w:szCs w:val="22"/>
              </w:rPr>
            </w:pPr>
            <w:r>
              <w:rPr>
                <w:sz w:val="22"/>
                <w:szCs w:val="22"/>
              </w:rPr>
              <w:t>June</w:t>
            </w:r>
            <w:r w:rsidR="00372D21" w:rsidRPr="00E7213F">
              <w:rPr>
                <w:sz w:val="22"/>
                <w:szCs w:val="22"/>
              </w:rPr>
              <w:t xml:space="preserve"> 202</w:t>
            </w:r>
            <w:r w:rsidR="00372D21">
              <w:rPr>
                <w:sz w:val="22"/>
                <w:szCs w:val="22"/>
              </w:rPr>
              <w:t>3</w:t>
            </w:r>
            <w:r w:rsidR="00372D21" w:rsidRPr="00E7213F">
              <w:rPr>
                <w:sz w:val="22"/>
                <w:szCs w:val="22"/>
              </w:rPr>
              <w:t>**</w:t>
            </w:r>
          </w:p>
        </w:tc>
        <w:tc>
          <w:tcPr>
            <w:tcW w:w="2127" w:type="dxa"/>
          </w:tcPr>
          <w:p w14:paraId="28E54B8D" w14:textId="77777777" w:rsidR="00372D21" w:rsidRPr="00E7213F" w:rsidRDefault="00372D21" w:rsidP="00372D21">
            <w:pPr>
              <w:spacing w:before="120" w:after="120"/>
              <w:jc w:val="center"/>
              <w:rPr>
                <w:sz w:val="22"/>
                <w:szCs w:val="22"/>
              </w:rPr>
            </w:pPr>
            <w:r w:rsidRPr="00E7213F">
              <w:rPr>
                <w:sz w:val="22"/>
                <w:szCs w:val="22"/>
              </w:rPr>
              <w:t>-</w:t>
            </w:r>
          </w:p>
        </w:tc>
      </w:tr>
      <w:tr w:rsidR="00372D21" w:rsidRPr="00190958" w14:paraId="045EB043" w14:textId="77777777" w:rsidTr="002400A7">
        <w:trPr>
          <w:jc w:val="center"/>
        </w:trPr>
        <w:tc>
          <w:tcPr>
            <w:tcW w:w="3969" w:type="dxa"/>
            <w:shd w:val="pct10" w:color="auto" w:fill="FFFFFF"/>
          </w:tcPr>
          <w:p w14:paraId="5AA8CE24" w14:textId="77777777" w:rsidR="00372D21" w:rsidRPr="00190958" w:rsidRDefault="00372D21" w:rsidP="00372D21">
            <w:pPr>
              <w:spacing w:before="120" w:after="120"/>
              <w:rPr>
                <w:b/>
                <w:sz w:val="22"/>
                <w:szCs w:val="22"/>
              </w:rPr>
            </w:pPr>
            <w:r w:rsidRPr="00190958">
              <w:rPr>
                <w:b/>
                <w:sz w:val="22"/>
                <w:szCs w:val="22"/>
              </w:rPr>
              <w:t>Contract signature</w:t>
            </w:r>
          </w:p>
        </w:tc>
        <w:tc>
          <w:tcPr>
            <w:tcW w:w="2268" w:type="dxa"/>
          </w:tcPr>
          <w:p w14:paraId="18F90F86" w14:textId="4E4D3297" w:rsidR="00372D21" w:rsidRPr="00E7213F" w:rsidRDefault="00D95785" w:rsidP="00372D21">
            <w:pPr>
              <w:spacing w:before="120" w:after="120"/>
              <w:jc w:val="center"/>
              <w:rPr>
                <w:sz w:val="22"/>
                <w:szCs w:val="22"/>
              </w:rPr>
            </w:pPr>
            <w:r>
              <w:rPr>
                <w:sz w:val="22"/>
                <w:szCs w:val="22"/>
              </w:rPr>
              <w:t>Ju</w:t>
            </w:r>
            <w:r w:rsidR="000B5ECA">
              <w:rPr>
                <w:sz w:val="22"/>
                <w:szCs w:val="22"/>
              </w:rPr>
              <w:t>ly</w:t>
            </w:r>
            <w:r w:rsidR="00372D21" w:rsidRPr="00E7213F">
              <w:rPr>
                <w:sz w:val="22"/>
                <w:szCs w:val="22"/>
              </w:rPr>
              <w:t xml:space="preserve"> 202</w:t>
            </w:r>
            <w:r w:rsidR="00372D21">
              <w:rPr>
                <w:sz w:val="22"/>
                <w:szCs w:val="22"/>
              </w:rPr>
              <w:t>3</w:t>
            </w:r>
            <w:r w:rsidR="00372D21" w:rsidRPr="00E7213F">
              <w:rPr>
                <w:sz w:val="22"/>
                <w:szCs w:val="22"/>
              </w:rPr>
              <w:t>**</w:t>
            </w:r>
          </w:p>
        </w:tc>
        <w:tc>
          <w:tcPr>
            <w:tcW w:w="2127" w:type="dxa"/>
          </w:tcPr>
          <w:p w14:paraId="25D5565B" w14:textId="77777777" w:rsidR="00372D21" w:rsidRPr="00E7213F" w:rsidRDefault="00372D21" w:rsidP="00372D21">
            <w:pPr>
              <w:spacing w:before="120" w:after="120"/>
              <w:jc w:val="center"/>
              <w:rPr>
                <w:sz w:val="22"/>
                <w:szCs w:val="22"/>
              </w:rPr>
            </w:pPr>
            <w:r w:rsidRPr="00E7213F">
              <w:rPr>
                <w:sz w:val="22"/>
                <w:szCs w:val="22"/>
              </w:rPr>
              <w:t>-</w:t>
            </w:r>
          </w:p>
        </w:tc>
      </w:tr>
      <w:tr w:rsidR="00372D21" w:rsidRPr="00190958" w14:paraId="0165F83A" w14:textId="77777777" w:rsidTr="002400A7">
        <w:trPr>
          <w:jc w:val="center"/>
        </w:trPr>
        <w:tc>
          <w:tcPr>
            <w:tcW w:w="3969" w:type="dxa"/>
            <w:shd w:val="pct10" w:color="auto" w:fill="FFFFFF"/>
          </w:tcPr>
          <w:p w14:paraId="3F9CAD97" w14:textId="05745823" w:rsidR="00372D21" w:rsidRPr="00190958" w:rsidRDefault="00372D21" w:rsidP="00372D21">
            <w:pPr>
              <w:spacing w:before="120" w:after="120"/>
              <w:rPr>
                <w:b/>
                <w:sz w:val="22"/>
                <w:szCs w:val="22"/>
              </w:rPr>
            </w:pPr>
            <w:r w:rsidRPr="00190958">
              <w:rPr>
                <w:b/>
                <w:sz w:val="22"/>
                <w:szCs w:val="22"/>
              </w:rPr>
              <w:t>Start date</w:t>
            </w:r>
          </w:p>
        </w:tc>
        <w:tc>
          <w:tcPr>
            <w:tcW w:w="2268" w:type="dxa"/>
          </w:tcPr>
          <w:p w14:paraId="78BC5CFC" w14:textId="1D7C6E63" w:rsidR="00372D21" w:rsidRPr="00E7213F" w:rsidRDefault="00D95785" w:rsidP="00372D21">
            <w:pPr>
              <w:spacing w:before="120" w:after="120"/>
              <w:jc w:val="center"/>
              <w:rPr>
                <w:sz w:val="22"/>
                <w:szCs w:val="22"/>
              </w:rPr>
            </w:pPr>
            <w:r>
              <w:rPr>
                <w:sz w:val="22"/>
                <w:szCs w:val="22"/>
              </w:rPr>
              <w:t>Ju</w:t>
            </w:r>
            <w:r w:rsidR="000B5ECA">
              <w:rPr>
                <w:sz w:val="22"/>
                <w:szCs w:val="22"/>
              </w:rPr>
              <w:t>ly</w:t>
            </w:r>
            <w:r w:rsidR="00372D21" w:rsidRPr="00E7213F">
              <w:rPr>
                <w:sz w:val="22"/>
                <w:szCs w:val="22"/>
              </w:rPr>
              <w:t xml:space="preserve"> 202</w:t>
            </w:r>
            <w:r w:rsidR="00372D21">
              <w:rPr>
                <w:sz w:val="22"/>
                <w:szCs w:val="22"/>
              </w:rPr>
              <w:t>3</w:t>
            </w:r>
            <w:r w:rsidR="00372D21" w:rsidRPr="00E7213F">
              <w:rPr>
                <w:sz w:val="22"/>
                <w:szCs w:val="22"/>
              </w:rPr>
              <w:t>**</w:t>
            </w:r>
          </w:p>
        </w:tc>
        <w:tc>
          <w:tcPr>
            <w:tcW w:w="2127" w:type="dxa"/>
          </w:tcPr>
          <w:p w14:paraId="6D48154C" w14:textId="4F687491" w:rsidR="00372D21" w:rsidRPr="00E7213F" w:rsidRDefault="000B5ECA" w:rsidP="00372D21">
            <w:pPr>
              <w:spacing w:before="120" w:after="120"/>
              <w:jc w:val="center"/>
              <w:rPr>
                <w:sz w:val="22"/>
                <w:szCs w:val="22"/>
              </w:rPr>
            </w:pPr>
            <w:r w:rsidRPr="00E7213F">
              <w:rPr>
                <w:sz w:val="22"/>
                <w:szCs w:val="22"/>
              </w:rPr>
              <w:t>-</w:t>
            </w:r>
          </w:p>
        </w:tc>
      </w:tr>
    </w:tbl>
    <w:p w14:paraId="1B31EA1C" w14:textId="54F6A168" w:rsidR="003436FE" w:rsidRPr="00190958" w:rsidRDefault="003436FE" w:rsidP="00683255">
      <w:pPr>
        <w:spacing w:before="120" w:after="240"/>
        <w:rPr>
          <w:b/>
          <w:sz w:val="22"/>
          <w:szCs w:val="22"/>
        </w:rPr>
      </w:pPr>
      <w:r w:rsidRPr="00190958">
        <w:rPr>
          <w:b/>
          <w:sz w:val="22"/>
          <w:szCs w:val="22"/>
        </w:rPr>
        <w:t xml:space="preserve">* All times are in the time zone of the country of the </w:t>
      </w:r>
      <w:r w:rsidR="00C330E1" w:rsidRPr="00190958">
        <w:rPr>
          <w:b/>
          <w:sz w:val="22"/>
          <w:szCs w:val="22"/>
        </w:rPr>
        <w:t>c</w:t>
      </w:r>
      <w:r w:rsidRPr="00190958">
        <w:rPr>
          <w:b/>
          <w:sz w:val="22"/>
          <w:szCs w:val="22"/>
        </w:rPr>
        <w:t xml:space="preserve">ontracting </w:t>
      </w:r>
      <w:r w:rsidR="00C330E1" w:rsidRPr="00190958">
        <w:rPr>
          <w:b/>
          <w:sz w:val="22"/>
          <w:szCs w:val="22"/>
        </w:rPr>
        <w:t>a</w:t>
      </w:r>
      <w:r w:rsidRPr="00190958">
        <w:rPr>
          <w:b/>
          <w:sz w:val="22"/>
          <w:szCs w:val="22"/>
        </w:rPr>
        <w:t>uthority</w:t>
      </w:r>
      <w:r w:rsidRPr="00190958">
        <w:rPr>
          <w:b/>
          <w:sz w:val="22"/>
          <w:szCs w:val="22"/>
        </w:rPr>
        <w:br/>
      </w:r>
      <w:r w:rsidR="00F86D5A" w:rsidRPr="00190958">
        <w:rPr>
          <w:b/>
          <w:sz w:val="22"/>
          <w:szCs w:val="22"/>
        </w:rPr>
        <w:t xml:space="preserve">** </w:t>
      </w:r>
      <w:r w:rsidRPr="00190958">
        <w:rPr>
          <w:b/>
          <w:sz w:val="22"/>
          <w:szCs w:val="22"/>
        </w:rPr>
        <w:t>Provisional date</w:t>
      </w:r>
    </w:p>
    <w:p w14:paraId="5572800A" w14:textId="77777777" w:rsidR="00CD58C4" w:rsidRPr="00CD58C4" w:rsidRDefault="00CD58C4" w:rsidP="00FE74AD">
      <w:pPr>
        <w:pStyle w:val="Heading1"/>
        <w:spacing w:after="120"/>
        <w:jc w:val="left"/>
        <w:rPr>
          <w:lang w:val="en-GB"/>
        </w:rPr>
      </w:pPr>
      <w:bookmarkStart w:id="3" w:name="_Toc42488072"/>
      <w:r w:rsidRPr="00CD58C4">
        <w:rPr>
          <w:lang w:val="en-GB"/>
        </w:rPr>
        <w:t>3. Participation</w:t>
      </w:r>
      <w:bookmarkEnd w:id="3"/>
    </w:p>
    <w:p w14:paraId="24A6E4F0" w14:textId="71179F59" w:rsidR="00CD58C4" w:rsidRDefault="00CD58C4" w:rsidP="00FE74AD">
      <w:pPr>
        <w:pStyle w:val="Heading2"/>
        <w:keepNext w:val="0"/>
        <w:tabs>
          <w:tab w:val="left" w:pos="709"/>
        </w:tabs>
        <w:spacing w:before="120" w:after="120"/>
        <w:ind w:left="562" w:hanging="562"/>
        <w:jc w:val="both"/>
        <w:rPr>
          <w:sz w:val="22"/>
          <w:lang w:val="en-GB"/>
        </w:rPr>
      </w:pPr>
      <w:r>
        <w:rPr>
          <w:sz w:val="22"/>
          <w:lang w:val="en-GB"/>
        </w:rPr>
        <w:t>3.1.</w:t>
      </w:r>
      <w:r>
        <w:rPr>
          <w:sz w:val="22"/>
          <w:lang w:val="en-GB"/>
        </w:rPr>
        <w:tab/>
      </w:r>
      <w:r>
        <w:rPr>
          <w:sz w:val="22"/>
          <w:lang w:val="en-GB"/>
        </w:rPr>
        <w:tab/>
        <w:t>The eligibility requirements detailed in the Additional information about the contract notice (Annex A5f) or, if applicable, in the Contract Notice (C2), apply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31A994D8" w14:textId="406FBA12" w:rsidR="00CD58C4" w:rsidRDefault="00CD58C4" w:rsidP="00777842">
      <w:pPr>
        <w:pStyle w:val="Heading2"/>
        <w:keepNext w:val="0"/>
        <w:tabs>
          <w:tab w:val="left" w:pos="709"/>
        </w:tabs>
        <w:spacing w:before="120"/>
        <w:ind w:left="562" w:hanging="562"/>
        <w:jc w:val="both"/>
        <w:rPr>
          <w:sz w:val="22"/>
          <w:lang w:val="en-GB"/>
        </w:rPr>
      </w:pPr>
      <w:r>
        <w:rPr>
          <w:sz w:val="22"/>
          <w:lang w:val="en-GB"/>
        </w:rPr>
        <w:t>3.2.</w:t>
      </w:r>
      <w:r>
        <w:rPr>
          <w:sz w:val="22"/>
          <w:lang w:val="en-GB"/>
        </w:rPr>
        <w:tab/>
      </w:r>
      <w:r w:rsidR="00777842">
        <w:rPr>
          <w:sz w:val="22"/>
          <w:lang w:val="en-GB"/>
        </w:rPr>
        <w:tab/>
      </w:r>
      <w:r>
        <w:rPr>
          <w:sz w:val="22"/>
          <w:lang w:val="en-GB"/>
        </w:rPr>
        <w:t>Natural or legal persons are not entitled to participate in this tender procedure or be awarded a contract if they are in any of the situations mentioned in Sections 2.4. (EU restrictive measures), 2.6.10.1. (</w:t>
      </w:r>
      <w:proofErr w:type="gramStart"/>
      <w:r>
        <w:rPr>
          <w:sz w:val="22"/>
          <w:lang w:val="en-GB"/>
        </w:rPr>
        <w:t>exclusion</w:t>
      </w:r>
      <w:proofErr w:type="gramEnd"/>
      <w:r>
        <w:rPr>
          <w:sz w:val="22"/>
          <w:lang w:val="en-GB"/>
        </w:rPr>
        <w:t xml:space="preserve"> criteria) or 2.6.10.1.2. (</w:t>
      </w:r>
      <w:proofErr w:type="gramStart"/>
      <w:r>
        <w:rPr>
          <w:sz w:val="22"/>
          <w:lang w:val="en-GB"/>
        </w:rPr>
        <w:t>rejection</w:t>
      </w:r>
      <w:proofErr w:type="gramEnd"/>
      <w:r>
        <w:rPr>
          <w:sz w:val="22"/>
          <w:lang w:val="en-GB"/>
        </w:rPr>
        <w:t xml:space="preserve"> from a procedure) of the practical guide. Should they do so, their tender will be considered unsuitable or irregular respectively. </w:t>
      </w:r>
      <w:r>
        <w:rPr>
          <w:sz w:val="22"/>
          <w:szCs w:val="22"/>
          <w:lang w:val="en-GB"/>
        </w:rPr>
        <w:t>In the cases listed in Section 2.6.10.1. of the practical guide tenderers may also be excluded from EU financed procedures and be subject to financial penalties up to 10</w:t>
      </w:r>
      <w:r>
        <w:rPr>
          <w:w w:val="50"/>
          <w:sz w:val="22"/>
          <w:szCs w:val="22"/>
          <w:lang w:val="en-GB"/>
        </w:rPr>
        <w:t> </w:t>
      </w:r>
      <w:r>
        <w:rPr>
          <w:sz w:val="22"/>
          <w:szCs w:val="22"/>
          <w:lang w:val="en-GB"/>
        </w:rPr>
        <w:t>% of the total value of the contract in</w:t>
      </w:r>
      <w:r>
        <w:rPr>
          <w:b/>
          <w:sz w:val="22"/>
          <w:szCs w:val="22"/>
          <w:lang w:val="en-GB"/>
        </w:rPr>
        <w:t xml:space="preserve"> </w:t>
      </w:r>
      <w:r>
        <w:rPr>
          <w:sz w:val="22"/>
          <w:szCs w:val="22"/>
          <w:lang w:val="en-GB"/>
        </w:rPr>
        <w:t xml:space="preserve">accordance with the Financial Regulation in force. This information may be published on the Commission website in accordance with the Financial Regulation in force. </w:t>
      </w:r>
      <w:r>
        <w:rPr>
          <w:sz w:val="22"/>
          <w:lang w:val="en-GB"/>
        </w:rPr>
        <w:t>Tenderers must provide declarations on honour</w:t>
      </w:r>
      <w:r>
        <w:rPr>
          <w:rStyle w:val="FootnoteReference"/>
          <w:sz w:val="22"/>
          <w:lang w:val="en-GB"/>
        </w:rPr>
        <w:footnoteReference w:id="2"/>
      </w:r>
      <w:r>
        <w:rPr>
          <w:sz w:val="22"/>
          <w:lang w:val="en-GB"/>
        </w:rP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w:t>
      </w:r>
    </w:p>
    <w:p w14:paraId="51BFEB26" w14:textId="77777777" w:rsidR="00CD58C4" w:rsidRDefault="00CD58C4" w:rsidP="00CD58C4">
      <w:pPr>
        <w:pStyle w:val="Heading2"/>
        <w:keepNext w:val="0"/>
        <w:tabs>
          <w:tab w:val="num" w:pos="709"/>
        </w:tabs>
        <w:ind w:left="567"/>
        <w:jc w:val="both"/>
        <w:rPr>
          <w:sz w:val="22"/>
          <w:szCs w:val="22"/>
          <w:lang w:val="en-GB"/>
        </w:rPr>
      </w:pPr>
      <w:r>
        <w:rPr>
          <w:sz w:val="22"/>
          <w:lang w:val="en-GB"/>
        </w:rPr>
        <w:t xml:space="preserve">The exclusion situations referred to above also apply to all members of a joint venture/consortium, all </w:t>
      </w:r>
      <w:proofErr w:type="gramStart"/>
      <w:r>
        <w:rPr>
          <w:sz w:val="22"/>
          <w:lang w:val="en-GB"/>
        </w:rPr>
        <w:t>subcontractors</w:t>
      </w:r>
      <w:proofErr w:type="gramEnd"/>
      <w:r>
        <w:rPr>
          <w:sz w:val="22"/>
          <w:lang w:val="en-GB"/>
        </w:rPr>
        <w:t xml:space="preserve"> and all suppliers to tenderers, as well as to all entities upon whose capacity the tenderer relies for the selection criteria. </w:t>
      </w:r>
      <w:r>
        <w:rPr>
          <w:sz w:val="22"/>
          <w:szCs w:val="22"/>
          <w:lang w:val="en-GB"/>
        </w:rPr>
        <w:t>In cases of doubt over declarations, the contracting authority will request documentary evidence that subcontractors and/or capacity providing entities are not in a situation that excludes them.</w:t>
      </w:r>
    </w:p>
    <w:p w14:paraId="6B67B503" w14:textId="77777777" w:rsidR="00F868C5" w:rsidRDefault="00CD58C4" w:rsidP="00F2659E">
      <w:pPr>
        <w:pStyle w:val="Heading2"/>
        <w:keepNext w:val="0"/>
        <w:tabs>
          <w:tab w:val="num" w:pos="709"/>
          <w:tab w:val="left" w:pos="8080"/>
        </w:tabs>
        <w:spacing w:before="120" w:after="120"/>
        <w:ind w:left="562" w:hanging="562"/>
        <w:jc w:val="both"/>
        <w:rPr>
          <w:sz w:val="22"/>
          <w:szCs w:val="22"/>
          <w:lang w:val="en-GB"/>
        </w:rPr>
      </w:pPr>
      <w:r>
        <w:rPr>
          <w:sz w:val="22"/>
          <w:szCs w:val="22"/>
          <w:lang w:val="en-GB"/>
        </w:rPr>
        <w:t>3.3.</w:t>
      </w:r>
      <w:r>
        <w:rPr>
          <w:sz w:val="22"/>
          <w:szCs w:val="22"/>
          <w:lang w:val="en-GB"/>
        </w:rPr>
        <w:tab/>
      </w:r>
      <w:r w:rsidR="00777842">
        <w:rPr>
          <w:sz w:val="22"/>
          <w:szCs w:val="22"/>
          <w:lang w:val="en-GB"/>
        </w:rPr>
        <w:tab/>
      </w:r>
      <w:r>
        <w:rPr>
          <w:sz w:val="22"/>
          <w:szCs w:val="22"/>
          <w:lang w:val="en-GB"/>
        </w:rPr>
        <w:t xml:space="preserve">To be eligible to take part in this tender procedure, tenderers must prove to the satisfaction of the contracting authority that they comply with the necessary legal, </w:t>
      </w:r>
      <w:proofErr w:type="gramStart"/>
      <w:r>
        <w:rPr>
          <w:sz w:val="22"/>
          <w:szCs w:val="22"/>
          <w:lang w:val="en-GB"/>
        </w:rPr>
        <w:t>technical</w:t>
      </w:r>
      <w:proofErr w:type="gramEnd"/>
      <w:r>
        <w:rPr>
          <w:sz w:val="22"/>
          <w:szCs w:val="22"/>
          <w:lang w:val="en-GB"/>
        </w:rPr>
        <w:t xml:space="preserve"> and financial requirements and have the means to carry out the contract effectively.</w:t>
      </w:r>
    </w:p>
    <w:p w14:paraId="67CC40F0" w14:textId="349A3D13" w:rsidR="00CD58C4" w:rsidRPr="00F868C5" w:rsidRDefault="00F868C5" w:rsidP="00F868C5">
      <w:pPr>
        <w:pStyle w:val="Heading2"/>
        <w:keepNext w:val="0"/>
        <w:tabs>
          <w:tab w:val="num" w:pos="709"/>
          <w:tab w:val="left" w:pos="8080"/>
        </w:tabs>
        <w:spacing w:before="120"/>
        <w:ind w:left="562" w:hanging="562"/>
        <w:jc w:val="both"/>
        <w:rPr>
          <w:sz w:val="22"/>
          <w:szCs w:val="22"/>
          <w:lang w:val="en-GB"/>
        </w:rPr>
      </w:pPr>
      <w:r>
        <w:rPr>
          <w:sz w:val="22"/>
          <w:szCs w:val="22"/>
          <w:lang w:val="en-GB"/>
        </w:rPr>
        <w:t xml:space="preserve">3.4.  </w:t>
      </w:r>
      <w:r w:rsidR="00CD58C4" w:rsidRPr="00855528">
        <w:rPr>
          <w:snapToGrid w:val="0"/>
          <w:sz w:val="22"/>
          <w:szCs w:val="22"/>
          <w:lang w:val="en-GB"/>
        </w:rPr>
        <w:t>Subcontracting is allowed. However, the contractor will retain full liability towards the contracting authority for performance of the contract as a whole. If the tenderer intends to subcontract one or more parts of the contract, this must be clearly stated by the tenderer in its offer. The tenderer and, where applicable, entities on whose capacities it has relied with regard to criteria relating to the economic and financial capacity shall be jointly liable for the performance of the contract.</w:t>
      </w:r>
      <w:r w:rsidR="00CD58C4" w:rsidRPr="00855528">
        <w:rPr>
          <w:szCs w:val="24"/>
          <w:lang w:val="en-GB"/>
        </w:rPr>
        <w:t xml:space="preserve"> </w:t>
      </w:r>
    </w:p>
    <w:p w14:paraId="75E54644" w14:textId="77C58DAB" w:rsidR="00DC6E41" w:rsidRDefault="00DC6E41" w:rsidP="00DC6E41"/>
    <w:p w14:paraId="0C5FE151" w14:textId="0E10C9BD" w:rsidR="009D24B5" w:rsidRPr="00190958" w:rsidRDefault="009D24B5" w:rsidP="007808EF">
      <w:pPr>
        <w:widowControl w:val="0"/>
        <w:numPr>
          <w:ilvl w:val="0"/>
          <w:numId w:val="36"/>
        </w:numPr>
        <w:spacing w:before="120" w:after="120"/>
        <w:jc w:val="both"/>
        <w:rPr>
          <w:b/>
          <w:sz w:val="24"/>
          <w:szCs w:val="24"/>
        </w:rPr>
      </w:pPr>
      <w:r w:rsidRPr="00190958">
        <w:rPr>
          <w:b/>
          <w:sz w:val="24"/>
          <w:szCs w:val="24"/>
        </w:rPr>
        <w:lastRenderedPageBreak/>
        <w:t>Origin</w:t>
      </w:r>
    </w:p>
    <w:p w14:paraId="55538630" w14:textId="77777777" w:rsidR="009D24B5" w:rsidRPr="00190958" w:rsidRDefault="009D24B5" w:rsidP="00683255">
      <w:pPr>
        <w:pStyle w:val="ListParagraph"/>
        <w:keepNext/>
        <w:numPr>
          <w:ilvl w:val="0"/>
          <w:numId w:val="6"/>
        </w:numPr>
        <w:spacing w:before="120" w:after="120" w:line="240" w:lineRule="auto"/>
        <w:contextualSpacing w:val="0"/>
        <w:jc w:val="both"/>
        <w:outlineLvl w:val="1"/>
        <w:rPr>
          <w:rFonts w:ascii="Times New Roman" w:eastAsia="Times New Roman" w:hAnsi="Times New Roman"/>
          <w:snapToGrid w:val="0"/>
          <w:vanish/>
          <w:szCs w:val="20"/>
        </w:rPr>
      </w:pPr>
    </w:p>
    <w:p w14:paraId="004FCE43" w14:textId="25E52AD1" w:rsidR="009D24B5" w:rsidRPr="00190958" w:rsidRDefault="007C37FC" w:rsidP="00683255">
      <w:pPr>
        <w:pStyle w:val="Heading2"/>
        <w:keepNext w:val="0"/>
        <w:tabs>
          <w:tab w:val="clear" w:pos="426"/>
        </w:tabs>
        <w:spacing w:before="120" w:after="120"/>
        <w:jc w:val="both"/>
        <w:rPr>
          <w:sz w:val="22"/>
          <w:lang w:val="en-GB"/>
        </w:rPr>
      </w:pPr>
      <w:r w:rsidRPr="0065616F">
        <w:rPr>
          <w:sz w:val="22"/>
          <w:lang w:val="en-GB"/>
        </w:rPr>
        <w:t>All supplies under this contract may originate in any country</w:t>
      </w:r>
      <w:r w:rsidR="009D24B5" w:rsidRPr="00190958">
        <w:rPr>
          <w:sz w:val="22"/>
          <w:lang w:val="en-GB"/>
        </w:rPr>
        <w:t>.</w:t>
      </w:r>
    </w:p>
    <w:p w14:paraId="4DE90E7B" w14:textId="25498227" w:rsidR="009D24B5" w:rsidRPr="00190958" w:rsidRDefault="009D24B5" w:rsidP="007808EF">
      <w:pPr>
        <w:widowControl w:val="0"/>
        <w:numPr>
          <w:ilvl w:val="0"/>
          <w:numId w:val="36"/>
        </w:numPr>
        <w:spacing w:before="240" w:after="120"/>
        <w:ind w:left="418" w:hanging="418"/>
        <w:jc w:val="both"/>
        <w:rPr>
          <w:b/>
          <w:sz w:val="24"/>
          <w:szCs w:val="24"/>
        </w:rPr>
      </w:pPr>
      <w:bookmarkStart w:id="4" w:name="_Toc42488074"/>
      <w:r w:rsidRPr="00190958">
        <w:rPr>
          <w:b/>
          <w:sz w:val="24"/>
          <w:szCs w:val="24"/>
        </w:rPr>
        <w:t>Type of contract</w:t>
      </w:r>
      <w:bookmarkEnd w:id="4"/>
    </w:p>
    <w:p w14:paraId="7517C97B" w14:textId="6CEBFB0A" w:rsidR="00814700" w:rsidRPr="00190958" w:rsidRDefault="009D24B5" w:rsidP="00814700">
      <w:pPr>
        <w:pStyle w:val="Blockquote"/>
        <w:spacing w:before="120" w:after="120"/>
        <w:ind w:left="0" w:right="0"/>
        <w:jc w:val="both"/>
        <w:rPr>
          <w:i/>
          <w:iCs/>
          <w:sz w:val="22"/>
          <w:szCs w:val="22"/>
          <w:lang w:val="en-GB"/>
        </w:rPr>
      </w:pPr>
      <w:r w:rsidRPr="009B637D">
        <w:rPr>
          <w:color w:val="000000"/>
          <w:sz w:val="22"/>
          <w:szCs w:val="22"/>
        </w:rPr>
        <w:t>Unit-price Framework Contract.</w:t>
      </w:r>
    </w:p>
    <w:p w14:paraId="5C6C76D5" w14:textId="040D8156" w:rsidR="008D55C8" w:rsidRPr="00190958" w:rsidRDefault="008D55C8" w:rsidP="007808EF">
      <w:pPr>
        <w:widowControl w:val="0"/>
        <w:numPr>
          <w:ilvl w:val="0"/>
          <w:numId w:val="36"/>
        </w:numPr>
        <w:spacing w:before="240" w:after="120"/>
        <w:ind w:left="418" w:hanging="418"/>
        <w:jc w:val="both"/>
        <w:rPr>
          <w:b/>
          <w:sz w:val="24"/>
          <w:szCs w:val="24"/>
        </w:rPr>
      </w:pPr>
      <w:r w:rsidRPr="00190958">
        <w:rPr>
          <w:b/>
          <w:sz w:val="24"/>
          <w:szCs w:val="24"/>
        </w:rPr>
        <w:t>Currency</w:t>
      </w:r>
    </w:p>
    <w:p w14:paraId="2A82EB36" w14:textId="5462012C" w:rsidR="00532519" w:rsidRPr="001A5B48" w:rsidRDefault="008D55C8" w:rsidP="00E259F6">
      <w:pPr>
        <w:tabs>
          <w:tab w:val="right" w:pos="9885"/>
        </w:tabs>
        <w:jc w:val="both"/>
        <w:rPr>
          <w:sz w:val="22"/>
          <w:szCs w:val="22"/>
        </w:rPr>
      </w:pPr>
      <w:r w:rsidRPr="0055143A">
        <w:rPr>
          <w:sz w:val="22"/>
          <w:szCs w:val="22"/>
        </w:rPr>
        <w:t xml:space="preserve">Tenders must be presented in </w:t>
      </w:r>
      <w:r w:rsidR="00C930AF" w:rsidRPr="0055143A">
        <w:rPr>
          <w:sz w:val="22"/>
          <w:szCs w:val="22"/>
        </w:rPr>
        <w:t>EUR</w:t>
      </w:r>
      <w:r w:rsidRPr="0055143A">
        <w:rPr>
          <w:sz w:val="22"/>
          <w:szCs w:val="22"/>
        </w:rPr>
        <w:t>.</w:t>
      </w:r>
      <w:r w:rsidR="00E259F6" w:rsidRPr="0055143A">
        <w:rPr>
          <w:sz w:val="22"/>
          <w:szCs w:val="22"/>
        </w:rPr>
        <w:t xml:space="preserve"> </w:t>
      </w:r>
      <w:r w:rsidR="001E1FDE" w:rsidRPr="0055143A">
        <w:rPr>
          <w:sz w:val="22"/>
          <w:szCs w:val="22"/>
        </w:rPr>
        <w:t>The contract shall be established in EUR</w:t>
      </w:r>
      <w:r w:rsidR="0055143A" w:rsidRPr="0055143A">
        <w:rPr>
          <w:sz w:val="22"/>
          <w:szCs w:val="22"/>
        </w:rPr>
        <w:t>.</w:t>
      </w:r>
      <w:r w:rsidR="001E1FDE" w:rsidRPr="0055143A">
        <w:rPr>
          <w:sz w:val="22"/>
          <w:szCs w:val="22"/>
        </w:rPr>
        <w:t xml:space="preserve"> </w:t>
      </w:r>
      <w:r w:rsidR="0055143A" w:rsidRPr="0055143A">
        <w:rPr>
          <w:sz w:val="22"/>
        </w:rPr>
        <w:t xml:space="preserve">Payment shall be made in EUR for international contractors. </w:t>
      </w:r>
      <w:r w:rsidR="0055143A" w:rsidRPr="0055143A">
        <w:rPr>
          <w:sz w:val="22"/>
          <w:szCs w:val="22"/>
        </w:rPr>
        <w:t>For Georgian based contractors payments shall be made in GEL. All amounts payable shall be converted from EURO into GEL using the selling rate of the commercial bank serving EUMM Georgia, applicable on the date of the transaction.</w:t>
      </w:r>
    </w:p>
    <w:p w14:paraId="143A72D9" w14:textId="580EC312" w:rsidR="008D55C8" w:rsidRPr="00190958" w:rsidRDefault="008D55C8" w:rsidP="007808EF">
      <w:pPr>
        <w:widowControl w:val="0"/>
        <w:numPr>
          <w:ilvl w:val="0"/>
          <w:numId w:val="36"/>
        </w:numPr>
        <w:spacing w:before="120" w:after="120"/>
        <w:jc w:val="both"/>
        <w:rPr>
          <w:b/>
          <w:sz w:val="24"/>
          <w:szCs w:val="24"/>
        </w:rPr>
      </w:pPr>
      <w:r w:rsidRPr="00190958">
        <w:rPr>
          <w:b/>
          <w:sz w:val="24"/>
          <w:szCs w:val="24"/>
        </w:rPr>
        <w:t>Lots</w:t>
      </w:r>
    </w:p>
    <w:p w14:paraId="434667A1" w14:textId="77777777" w:rsidR="009C71BA" w:rsidRDefault="009C71BA" w:rsidP="009C71BA">
      <w:pPr>
        <w:widowControl w:val="0"/>
        <w:spacing w:before="120" w:after="120"/>
        <w:jc w:val="both"/>
        <w:rPr>
          <w:color w:val="000000"/>
          <w:sz w:val="22"/>
          <w:szCs w:val="22"/>
        </w:rPr>
      </w:pPr>
      <w:r w:rsidRPr="00213342">
        <w:rPr>
          <w:color w:val="000000"/>
          <w:sz w:val="22"/>
          <w:szCs w:val="22"/>
        </w:rPr>
        <w:t>This tender procedure is not divided into lots.</w:t>
      </w:r>
    </w:p>
    <w:p w14:paraId="1E955B2D" w14:textId="20AE3E88" w:rsidR="008D55C8" w:rsidRPr="00190958" w:rsidRDefault="008D55C8" w:rsidP="007808EF">
      <w:pPr>
        <w:widowControl w:val="0"/>
        <w:numPr>
          <w:ilvl w:val="0"/>
          <w:numId w:val="36"/>
        </w:numPr>
        <w:spacing w:before="240" w:after="120"/>
        <w:ind w:left="418" w:hanging="418"/>
        <w:jc w:val="both"/>
        <w:rPr>
          <w:b/>
          <w:sz w:val="24"/>
          <w:szCs w:val="24"/>
        </w:rPr>
      </w:pPr>
      <w:r w:rsidRPr="00190958">
        <w:rPr>
          <w:b/>
          <w:sz w:val="24"/>
          <w:szCs w:val="24"/>
        </w:rPr>
        <w:t>Period of validity</w:t>
      </w:r>
    </w:p>
    <w:p w14:paraId="5E4197D8" w14:textId="77777777" w:rsidR="008D55C8" w:rsidRPr="00190958" w:rsidRDefault="008D55C8" w:rsidP="00BA701E">
      <w:pPr>
        <w:spacing w:before="120" w:after="120"/>
        <w:ind w:left="432" w:hanging="432"/>
        <w:jc w:val="both"/>
        <w:rPr>
          <w:sz w:val="22"/>
        </w:rPr>
      </w:pPr>
      <w:r w:rsidRPr="00190958">
        <w:rPr>
          <w:sz w:val="22"/>
        </w:rPr>
        <w:t>8.1</w:t>
      </w:r>
      <w:r w:rsidRPr="00190958">
        <w:rPr>
          <w:sz w:val="22"/>
        </w:rPr>
        <w:tab/>
        <w:t>Tenderers will be bound by their tenders for a period of 90 days from the deadline for the submission of tenders.</w:t>
      </w:r>
    </w:p>
    <w:p w14:paraId="156B2C1D" w14:textId="77777777" w:rsidR="008D55C8" w:rsidRPr="00190958" w:rsidRDefault="008D55C8" w:rsidP="00BA701E">
      <w:pPr>
        <w:spacing w:before="120" w:after="120"/>
        <w:ind w:left="432" w:hanging="432"/>
        <w:jc w:val="both"/>
        <w:rPr>
          <w:sz w:val="22"/>
        </w:rPr>
      </w:pPr>
      <w:r w:rsidRPr="00190958">
        <w:rPr>
          <w:sz w:val="22"/>
        </w:rPr>
        <w:t>8.2</w:t>
      </w:r>
      <w:r w:rsidRPr="00190958">
        <w:rPr>
          <w:sz w:val="22"/>
        </w:rPr>
        <w:tab/>
        <w:t>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p>
    <w:p w14:paraId="4B880490" w14:textId="77777777" w:rsidR="008D55C8" w:rsidRPr="00190958" w:rsidRDefault="008D55C8" w:rsidP="00BA701E">
      <w:pPr>
        <w:spacing w:before="120" w:after="120"/>
        <w:ind w:left="432" w:hanging="432"/>
        <w:jc w:val="both"/>
      </w:pPr>
      <w:r w:rsidRPr="00190958">
        <w:rPr>
          <w:sz w:val="22"/>
          <w:szCs w:val="22"/>
        </w:rPr>
        <w:t>8.3</w:t>
      </w:r>
      <w:r w:rsidRPr="00190958">
        <w:rPr>
          <w:sz w:val="22"/>
          <w:szCs w:val="22"/>
        </w:rPr>
        <w:tab/>
        <w:t>The successful tenderer will be bound by its tender for a further period of 60 days. The further period is added to</w:t>
      </w:r>
      <w:r w:rsidRPr="00190958">
        <w:rPr>
          <w:sz w:val="22"/>
        </w:rPr>
        <w:t xml:space="preserve"> the validity period of</w:t>
      </w:r>
      <w:r w:rsidRPr="00190958">
        <w:rPr>
          <w:sz w:val="22"/>
          <w:szCs w:val="22"/>
        </w:rPr>
        <w:t xml:space="preserve"> the tender</w:t>
      </w:r>
      <w:r w:rsidRPr="00190958">
        <w:rPr>
          <w:sz w:val="22"/>
        </w:rPr>
        <w:t xml:space="preserve"> irrespective of the date of notification.</w:t>
      </w:r>
    </w:p>
    <w:p w14:paraId="2F9360A9" w14:textId="6ABF9C2C" w:rsidR="008D55C8" w:rsidRPr="00190958" w:rsidRDefault="008D55C8" w:rsidP="007808EF">
      <w:pPr>
        <w:widowControl w:val="0"/>
        <w:numPr>
          <w:ilvl w:val="0"/>
          <w:numId w:val="36"/>
        </w:numPr>
        <w:spacing w:before="240" w:after="120"/>
        <w:ind w:left="418" w:hanging="418"/>
        <w:jc w:val="both"/>
        <w:rPr>
          <w:b/>
          <w:sz w:val="24"/>
          <w:szCs w:val="24"/>
        </w:rPr>
      </w:pPr>
      <w:r w:rsidRPr="00190958">
        <w:rPr>
          <w:b/>
          <w:sz w:val="24"/>
          <w:szCs w:val="24"/>
        </w:rPr>
        <w:t>Language of tenders</w:t>
      </w:r>
    </w:p>
    <w:p w14:paraId="25A18F5F" w14:textId="77777777" w:rsidR="008D55C8" w:rsidRPr="00190958" w:rsidRDefault="008D55C8" w:rsidP="00683255">
      <w:pPr>
        <w:pStyle w:val="BodyText"/>
        <w:tabs>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line="240" w:lineRule="exact"/>
        <w:ind w:left="426" w:hanging="426"/>
        <w:jc w:val="both"/>
        <w:rPr>
          <w:sz w:val="22"/>
          <w:szCs w:val="22"/>
        </w:rPr>
      </w:pPr>
      <w:r w:rsidRPr="00190958">
        <w:rPr>
          <w:sz w:val="22"/>
          <w:szCs w:val="22"/>
        </w:rPr>
        <w:t xml:space="preserve">9.1 The tenders, all correspondence and documents related to the tender exchanged by the tenderer and the contracting authority must be written in the language of the procedure, which is English. </w:t>
      </w:r>
    </w:p>
    <w:p w14:paraId="22E47519" w14:textId="132AEF93" w:rsidR="008D55C8" w:rsidRPr="00190958" w:rsidRDefault="008D55C8" w:rsidP="00683255">
      <w:pPr>
        <w:pStyle w:val="BodyText"/>
        <w:tabs>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240" w:line="240" w:lineRule="exact"/>
        <w:ind w:left="426"/>
        <w:jc w:val="both"/>
        <w:rPr>
          <w:sz w:val="22"/>
          <w:szCs w:val="22"/>
        </w:rPr>
      </w:pPr>
      <w:r w:rsidRPr="00190958">
        <w:rPr>
          <w:sz w:val="22"/>
          <w:szCs w:val="22"/>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14:paraId="2FBBB4F6" w14:textId="02D14CDC" w:rsidR="00EC3C16" w:rsidRPr="00190958" w:rsidRDefault="00EC3C16" w:rsidP="007808EF">
      <w:pPr>
        <w:widowControl w:val="0"/>
        <w:numPr>
          <w:ilvl w:val="0"/>
          <w:numId w:val="36"/>
        </w:numPr>
        <w:spacing w:before="120" w:after="120"/>
        <w:jc w:val="both"/>
        <w:rPr>
          <w:b/>
          <w:sz w:val="24"/>
          <w:szCs w:val="24"/>
        </w:rPr>
      </w:pPr>
      <w:r w:rsidRPr="00190958">
        <w:rPr>
          <w:b/>
          <w:sz w:val="24"/>
          <w:szCs w:val="24"/>
        </w:rPr>
        <w:t>Submission of tenders</w:t>
      </w:r>
    </w:p>
    <w:p w14:paraId="4F52C095" w14:textId="77777777" w:rsidR="00AB6440" w:rsidRDefault="000B5872" w:rsidP="000B5872">
      <w:pPr>
        <w:spacing w:before="120" w:after="120"/>
        <w:ind w:left="567" w:hanging="567"/>
        <w:jc w:val="both"/>
        <w:rPr>
          <w:sz w:val="22"/>
          <w:u w:val="single"/>
          <w:lang w:eastAsia="en-US"/>
        </w:rPr>
      </w:pPr>
      <w:r w:rsidRPr="000B5872">
        <w:rPr>
          <w:bCs/>
          <w:sz w:val="22"/>
          <w:lang w:eastAsia="en-US"/>
        </w:rPr>
        <w:t>10.1</w:t>
      </w:r>
      <w:r>
        <w:rPr>
          <w:b/>
          <w:sz w:val="22"/>
          <w:lang w:eastAsia="en-US"/>
        </w:rPr>
        <w:t xml:space="preserve"> </w:t>
      </w:r>
      <w:r>
        <w:rPr>
          <w:b/>
          <w:sz w:val="22"/>
          <w:lang w:eastAsia="en-US"/>
        </w:rPr>
        <w:tab/>
      </w:r>
      <w:r w:rsidR="00D7406C" w:rsidRPr="00D7406C">
        <w:rPr>
          <w:b/>
          <w:sz w:val="22"/>
          <w:lang w:eastAsia="en-US"/>
        </w:rPr>
        <w:t>Tenders must be sent to the contracting authority before the deadline specified in the Contract Notice.</w:t>
      </w:r>
      <w:r w:rsidR="00D7406C" w:rsidRPr="00D7406C">
        <w:rPr>
          <w:sz w:val="22"/>
          <w:lang w:eastAsia="en-US"/>
        </w:rPr>
        <w:t xml:space="preserve"> </w:t>
      </w:r>
      <w:r w:rsidR="00D7406C" w:rsidRPr="00D7406C">
        <w:rPr>
          <w:sz w:val="22"/>
          <w:u w:val="single"/>
          <w:lang w:eastAsia="en-US"/>
        </w:rPr>
        <w:t xml:space="preserve">They must include all the documents specified in point 11 of these Instructions and be sent in electronic form to the following e-mail address: </w:t>
      </w:r>
    </w:p>
    <w:p w14:paraId="2115D80A" w14:textId="4932FF81" w:rsidR="00D7406C" w:rsidRDefault="006E5C14" w:rsidP="00AB6440">
      <w:pPr>
        <w:spacing w:before="120" w:after="120"/>
        <w:ind w:left="567" w:hanging="567"/>
        <w:jc w:val="center"/>
        <w:rPr>
          <w:b/>
          <w:bCs/>
          <w:sz w:val="22"/>
          <w:u w:val="single"/>
          <w:lang w:eastAsia="en-US"/>
        </w:rPr>
      </w:pPr>
      <w:hyperlink r:id="rId9" w:history="1">
        <w:r w:rsidR="00AB6440" w:rsidRPr="003A785D">
          <w:rPr>
            <w:rStyle w:val="Hyperlink"/>
            <w:b/>
            <w:bCs/>
            <w:sz w:val="22"/>
            <w:lang w:eastAsia="en-US"/>
          </w:rPr>
          <w:t>tenders@EUMM.EU</w:t>
        </w:r>
      </w:hyperlink>
    </w:p>
    <w:p w14:paraId="5E0DC269" w14:textId="692F8878" w:rsidR="00D7406C" w:rsidRPr="00D7406C" w:rsidRDefault="00D7406C" w:rsidP="00D7406C">
      <w:pPr>
        <w:widowControl w:val="0"/>
        <w:spacing w:before="100" w:after="100" w:line="259" w:lineRule="auto"/>
        <w:ind w:left="567" w:right="26"/>
        <w:jc w:val="both"/>
        <w:rPr>
          <w:sz w:val="22"/>
          <w:szCs w:val="22"/>
          <w:lang w:val="en-US" w:eastAsia="en-US"/>
        </w:rPr>
      </w:pPr>
      <w:r w:rsidRPr="00D7406C">
        <w:rPr>
          <w:sz w:val="22"/>
          <w:szCs w:val="22"/>
          <w:lang w:val="en-US" w:eastAsia="en-US"/>
        </w:rPr>
        <w:lastRenderedPageBreak/>
        <w:t xml:space="preserve">The </w:t>
      </w:r>
      <w:r w:rsidRPr="00D7406C">
        <w:rPr>
          <w:b/>
          <w:sz w:val="22"/>
          <w:szCs w:val="22"/>
          <w:lang w:val="en-US" w:eastAsia="en-US"/>
        </w:rPr>
        <w:t>contract title</w:t>
      </w:r>
      <w:r w:rsidRPr="00D7406C">
        <w:rPr>
          <w:sz w:val="22"/>
          <w:szCs w:val="22"/>
          <w:lang w:val="en-US" w:eastAsia="en-US"/>
        </w:rPr>
        <w:t xml:space="preserve"> and the </w:t>
      </w:r>
      <w:r w:rsidRPr="00D7406C">
        <w:rPr>
          <w:b/>
          <w:sz w:val="22"/>
          <w:szCs w:val="22"/>
          <w:lang w:val="en-US" w:eastAsia="en-US"/>
        </w:rPr>
        <w:t>publication reference</w:t>
      </w:r>
      <w:r w:rsidRPr="00D7406C">
        <w:rPr>
          <w:sz w:val="22"/>
          <w:szCs w:val="22"/>
          <w:lang w:val="en-US" w:eastAsia="en-US"/>
        </w:rPr>
        <w:t xml:space="preserve"> (</w:t>
      </w:r>
      <w:r w:rsidRPr="00843C2F">
        <w:rPr>
          <w:b/>
          <w:bCs/>
          <w:sz w:val="22"/>
          <w:szCs w:val="22"/>
          <w:lang w:val="en-US" w:eastAsia="en-US"/>
        </w:rPr>
        <w:t>EUMM-</w:t>
      </w:r>
      <w:r w:rsidR="00174FCD">
        <w:rPr>
          <w:b/>
          <w:bCs/>
          <w:sz w:val="22"/>
          <w:szCs w:val="22"/>
          <w:lang w:val="en-US" w:eastAsia="en-US"/>
        </w:rPr>
        <w:t>2</w:t>
      </w:r>
      <w:r w:rsidR="003026FF">
        <w:rPr>
          <w:b/>
          <w:bCs/>
          <w:sz w:val="22"/>
          <w:szCs w:val="22"/>
          <w:lang w:val="en-US" w:eastAsia="en-US"/>
        </w:rPr>
        <w:t>3</w:t>
      </w:r>
      <w:r w:rsidR="00174FCD">
        <w:rPr>
          <w:b/>
          <w:bCs/>
          <w:sz w:val="22"/>
          <w:szCs w:val="22"/>
          <w:lang w:val="en-US" w:eastAsia="en-US"/>
        </w:rPr>
        <w:t>-</w:t>
      </w:r>
      <w:r w:rsidR="003026FF">
        <w:rPr>
          <w:b/>
          <w:bCs/>
          <w:sz w:val="22"/>
          <w:szCs w:val="22"/>
          <w:lang w:val="en-US" w:eastAsia="en-US"/>
        </w:rPr>
        <w:t>8479</w:t>
      </w:r>
      <w:r w:rsidRPr="00D7406C">
        <w:rPr>
          <w:sz w:val="22"/>
          <w:szCs w:val="22"/>
          <w:lang w:val="en-US" w:eastAsia="en-US"/>
        </w:rPr>
        <w:t xml:space="preserve">) must be clearly marked in the email(s) and on </w:t>
      </w:r>
      <w:r w:rsidRPr="00D7406C">
        <w:rPr>
          <w:b/>
          <w:bCs/>
          <w:color w:val="FF0000"/>
          <w:sz w:val="22"/>
          <w:szCs w:val="22"/>
          <w:u w:val="single"/>
          <w:lang w:val="en-US" w:eastAsia="en-US"/>
        </w:rPr>
        <w:t xml:space="preserve">the zipped folder / file (with password) </w:t>
      </w:r>
      <w:r w:rsidRPr="00D7406C">
        <w:rPr>
          <w:sz w:val="22"/>
          <w:szCs w:val="22"/>
          <w:lang w:val="en-US" w:eastAsia="en-US"/>
        </w:rPr>
        <w:t xml:space="preserve">containing the tender and must always be mentioned in all subsequent correspondence with the contracting authority. </w:t>
      </w:r>
    </w:p>
    <w:p w14:paraId="50E81A9F" w14:textId="77777777" w:rsidR="00D7406C" w:rsidRPr="00D7406C" w:rsidRDefault="00D7406C" w:rsidP="00D7406C">
      <w:pPr>
        <w:spacing w:before="120" w:after="120"/>
        <w:ind w:left="567"/>
        <w:jc w:val="both"/>
        <w:rPr>
          <w:color w:val="FF0000"/>
          <w:sz w:val="22"/>
          <w:lang w:eastAsia="en-US"/>
        </w:rPr>
      </w:pPr>
      <w:r w:rsidRPr="00D7406C">
        <w:rPr>
          <w:color w:val="FF0000"/>
          <w:sz w:val="22"/>
          <w:u w:val="single"/>
          <w:lang w:eastAsia="en-US"/>
        </w:rPr>
        <w:t>Important Requirement:</w:t>
      </w:r>
      <w:r w:rsidRPr="00D7406C">
        <w:rPr>
          <w:color w:val="FF0000"/>
          <w:sz w:val="22"/>
          <w:lang w:eastAsia="en-US"/>
        </w:rPr>
        <w:t xml:space="preserve"> the electronic form is meant to be zipped folder / file containing all the documents as requested; the zipped folder / file MUST have password which shall be known only to the company (person) submitting the tender. After tender submission deadline, the Procurement Section will contact the company (person) via email and request password to open the submitted tender in the zipped folder / file. Tenderers MUST NOT provide the password to the contracting authority before the submission deadline.</w:t>
      </w:r>
    </w:p>
    <w:p w14:paraId="735235DA" w14:textId="77777777" w:rsidR="00D7406C" w:rsidRPr="00D7406C" w:rsidRDefault="00D7406C" w:rsidP="00D7406C">
      <w:pPr>
        <w:widowControl w:val="0"/>
        <w:spacing w:before="100" w:after="100" w:line="259" w:lineRule="auto"/>
        <w:ind w:right="26" w:firstLine="567"/>
        <w:jc w:val="both"/>
        <w:rPr>
          <w:b/>
          <w:color w:val="FF0000"/>
          <w:sz w:val="22"/>
          <w:szCs w:val="22"/>
          <w:lang w:val="en-US" w:eastAsia="en-US"/>
        </w:rPr>
      </w:pPr>
      <w:r w:rsidRPr="00D7406C">
        <w:rPr>
          <w:b/>
          <w:color w:val="FF0000"/>
          <w:sz w:val="22"/>
          <w:szCs w:val="22"/>
          <w:lang w:val="en-US" w:eastAsia="en-US"/>
        </w:rPr>
        <w:t xml:space="preserve">Tenders submitted by any other means will not be considered. </w:t>
      </w:r>
    </w:p>
    <w:p w14:paraId="22E21F86" w14:textId="77777777" w:rsidR="00653A04" w:rsidRPr="00653A04" w:rsidRDefault="00653A04" w:rsidP="00653A04">
      <w:pPr>
        <w:spacing w:before="120" w:after="120"/>
        <w:ind w:left="567"/>
        <w:jc w:val="both"/>
        <w:rPr>
          <w:b/>
          <w:bCs/>
          <w:snapToGrid w:val="0"/>
          <w:sz w:val="22"/>
          <w:u w:val="single"/>
          <w:lang w:eastAsia="en-US"/>
        </w:rPr>
      </w:pPr>
      <w:r w:rsidRPr="00653A04">
        <w:rPr>
          <w:b/>
          <w:bCs/>
          <w:snapToGrid w:val="0"/>
          <w:sz w:val="22"/>
          <w:u w:val="single"/>
          <w:lang w:eastAsia="en-US"/>
        </w:rPr>
        <w:t>Tenders must comply with the following conditions:</w:t>
      </w:r>
    </w:p>
    <w:p w14:paraId="57E02827" w14:textId="77777777" w:rsidR="00653A04" w:rsidRPr="00653A04" w:rsidRDefault="00653A04" w:rsidP="00653A04">
      <w:pPr>
        <w:keepNext/>
        <w:spacing w:after="160" w:line="259" w:lineRule="auto"/>
        <w:ind w:left="567" w:hanging="567"/>
        <w:jc w:val="both"/>
        <w:outlineLvl w:val="1"/>
        <w:rPr>
          <w:snapToGrid w:val="0"/>
          <w:lang w:eastAsia="en-US"/>
        </w:rPr>
      </w:pPr>
      <w:r w:rsidRPr="00653A04">
        <w:rPr>
          <w:snapToGrid w:val="0"/>
          <w:sz w:val="22"/>
          <w:lang w:eastAsia="en-US"/>
        </w:rPr>
        <w:t>10.2</w:t>
      </w:r>
      <w:r w:rsidRPr="00653A04">
        <w:rPr>
          <w:snapToGrid w:val="0"/>
          <w:sz w:val="22"/>
          <w:lang w:eastAsia="en-US"/>
        </w:rPr>
        <w:tab/>
        <w:t>N/A</w:t>
      </w:r>
    </w:p>
    <w:p w14:paraId="4D713D27" w14:textId="40EF4CBD" w:rsidR="00653A04" w:rsidRPr="00653A04" w:rsidRDefault="00653A04" w:rsidP="00653A04">
      <w:pPr>
        <w:keepNext/>
        <w:spacing w:after="160" w:line="259" w:lineRule="auto"/>
        <w:ind w:left="567" w:hanging="567"/>
        <w:jc w:val="both"/>
        <w:outlineLvl w:val="1"/>
        <w:rPr>
          <w:snapToGrid w:val="0"/>
          <w:sz w:val="22"/>
          <w:lang w:eastAsia="en-US"/>
        </w:rPr>
      </w:pPr>
      <w:r w:rsidRPr="00653A04">
        <w:rPr>
          <w:snapToGrid w:val="0"/>
          <w:sz w:val="22"/>
          <w:lang w:eastAsia="en-US"/>
        </w:rPr>
        <w:t>10.3</w:t>
      </w:r>
      <w:r w:rsidRPr="00653A04">
        <w:rPr>
          <w:snapToGrid w:val="0"/>
          <w:sz w:val="22"/>
          <w:lang w:eastAsia="en-US"/>
        </w:rPr>
        <w:tab/>
        <w:t xml:space="preserve">The tenders must be submitted to the European Union Monitoring Mission in Georgia (EUMM), </w:t>
      </w:r>
      <w:r w:rsidRPr="00653A04">
        <w:rPr>
          <w:b/>
          <w:snapToGrid w:val="0"/>
          <w:sz w:val="22"/>
          <w:szCs w:val="22"/>
          <w:u w:val="single"/>
          <w:lang w:val="en-US" w:eastAsia="en-US"/>
        </w:rPr>
        <w:t>in electronic form, at the e-mail address</w:t>
      </w:r>
      <w:r w:rsidRPr="00653A04">
        <w:rPr>
          <w:b/>
          <w:snapToGrid w:val="0"/>
          <w:sz w:val="22"/>
          <w:szCs w:val="22"/>
          <w:lang w:val="en-US" w:eastAsia="en-US"/>
        </w:rPr>
        <w:t xml:space="preserve">: </w:t>
      </w:r>
      <w:hyperlink r:id="rId10" w:history="1">
        <w:r w:rsidR="009E1B4D" w:rsidRPr="003A785D">
          <w:rPr>
            <w:rStyle w:val="Hyperlink"/>
            <w:b/>
            <w:bCs/>
            <w:snapToGrid w:val="0"/>
            <w:sz w:val="22"/>
            <w:szCs w:val="22"/>
            <w:lang w:val="en-US" w:eastAsia="en-US"/>
          </w:rPr>
          <w:t>tenders@EUMM.EU</w:t>
        </w:r>
      </w:hyperlink>
      <w:r w:rsidR="009E1B4D">
        <w:rPr>
          <w:snapToGrid w:val="0"/>
          <w:sz w:val="22"/>
          <w:lang w:eastAsia="en-US"/>
        </w:rPr>
        <w:t xml:space="preserve"> </w:t>
      </w:r>
      <w:r w:rsidRPr="00653A04">
        <w:rPr>
          <w:snapToGrid w:val="0"/>
          <w:sz w:val="22"/>
          <w:lang w:eastAsia="en-US"/>
        </w:rPr>
        <w:t xml:space="preserve">before the submission deadline set </w:t>
      </w:r>
      <w:r w:rsidRPr="000D0436">
        <w:rPr>
          <w:snapToGrid w:val="0"/>
          <w:sz w:val="22"/>
          <w:lang w:eastAsia="en-US"/>
        </w:rPr>
        <w:t xml:space="preserve">on </w:t>
      </w:r>
      <w:bookmarkStart w:id="5" w:name="_Hlk92881158"/>
      <w:r w:rsidR="00B242BB">
        <w:rPr>
          <w:b/>
          <w:bCs/>
          <w:snapToGrid w:val="0"/>
          <w:color w:val="FF0000"/>
          <w:sz w:val="22"/>
          <w:u w:val="single"/>
          <w:lang w:val="en-US" w:eastAsia="en-US"/>
        </w:rPr>
        <w:t>30</w:t>
      </w:r>
      <w:r w:rsidR="0077397F" w:rsidRPr="0077397F">
        <w:rPr>
          <w:b/>
          <w:bCs/>
          <w:snapToGrid w:val="0"/>
          <w:color w:val="FF0000"/>
          <w:sz w:val="22"/>
          <w:u w:val="single"/>
          <w:lang w:val="en-US" w:eastAsia="en-US"/>
        </w:rPr>
        <w:t xml:space="preserve"> May</w:t>
      </w:r>
      <w:r w:rsidR="00843C2F" w:rsidRPr="0077397F">
        <w:rPr>
          <w:b/>
          <w:bCs/>
          <w:snapToGrid w:val="0"/>
          <w:color w:val="FF0000"/>
          <w:sz w:val="22"/>
          <w:u w:val="single"/>
          <w:lang w:val="en-US" w:eastAsia="en-US"/>
        </w:rPr>
        <w:t xml:space="preserve"> 2023</w:t>
      </w:r>
      <w:r w:rsidRPr="00397501">
        <w:rPr>
          <w:b/>
          <w:bCs/>
          <w:snapToGrid w:val="0"/>
          <w:sz w:val="22"/>
          <w:u w:val="single"/>
          <w:lang w:val="en-US" w:eastAsia="en-US"/>
        </w:rPr>
        <w:t xml:space="preserve"> </w:t>
      </w:r>
      <w:r w:rsidRPr="00397501">
        <w:rPr>
          <w:b/>
          <w:bCs/>
          <w:snapToGrid w:val="0"/>
          <w:color w:val="FF0000"/>
          <w:sz w:val="22"/>
          <w:u w:val="single"/>
          <w:lang w:val="en-US" w:eastAsia="en-US"/>
        </w:rPr>
        <w:t xml:space="preserve">at </w:t>
      </w:r>
      <w:r w:rsidR="00AC4950" w:rsidRPr="00397501">
        <w:rPr>
          <w:b/>
          <w:bCs/>
          <w:snapToGrid w:val="0"/>
          <w:color w:val="FF0000"/>
          <w:sz w:val="22"/>
          <w:u w:val="single"/>
          <w:lang w:val="en-US" w:eastAsia="en-US"/>
        </w:rPr>
        <w:t>1</w:t>
      </w:r>
      <w:r w:rsidR="004E317F" w:rsidRPr="00397501">
        <w:rPr>
          <w:b/>
          <w:bCs/>
          <w:snapToGrid w:val="0"/>
          <w:color w:val="FF0000"/>
          <w:sz w:val="22"/>
          <w:u w:val="single"/>
          <w:lang w:val="en-US" w:eastAsia="en-US"/>
        </w:rPr>
        <w:t>5</w:t>
      </w:r>
      <w:r w:rsidRPr="00397501">
        <w:rPr>
          <w:b/>
          <w:bCs/>
          <w:snapToGrid w:val="0"/>
          <w:color w:val="FF0000"/>
          <w:sz w:val="22"/>
          <w:u w:val="single"/>
          <w:lang w:val="en-US" w:eastAsia="en-US"/>
        </w:rPr>
        <w:t>:00 h</w:t>
      </w:r>
      <w:proofErr w:type="spellStart"/>
      <w:r w:rsidRPr="00397501">
        <w:rPr>
          <w:b/>
          <w:bCs/>
          <w:snapToGrid w:val="0"/>
          <w:color w:val="FF0000"/>
          <w:sz w:val="22"/>
          <w:u w:val="single"/>
          <w:lang w:val="en-US" w:eastAsia="en-US"/>
        </w:rPr>
        <w:t>rs</w:t>
      </w:r>
      <w:proofErr w:type="spellEnd"/>
      <w:r w:rsidRPr="00397501">
        <w:rPr>
          <w:b/>
          <w:bCs/>
          <w:snapToGrid w:val="0"/>
          <w:sz w:val="22"/>
          <w:u w:val="single"/>
          <w:lang w:val="en-US" w:eastAsia="en-US"/>
        </w:rPr>
        <w:t xml:space="preserve"> </w:t>
      </w:r>
      <w:bookmarkEnd w:id="5"/>
      <w:r w:rsidRPr="000D0436">
        <w:rPr>
          <w:snapToGrid w:val="0"/>
          <w:sz w:val="22"/>
          <w:lang w:val="en-US" w:eastAsia="en-US"/>
        </w:rPr>
        <w:t>(Georgia Standard Time)</w:t>
      </w:r>
      <w:r w:rsidRPr="000D0436">
        <w:rPr>
          <w:snapToGrid w:val="0"/>
          <w:sz w:val="22"/>
          <w:lang w:eastAsia="en-US"/>
        </w:rPr>
        <w:t>,</w:t>
      </w:r>
      <w:r w:rsidRPr="00653A04">
        <w:rPr>
          <w:snapToGrid w:val="0"/>
          <w:sz w:val="22"/>
          <w:lang w:eastAsia="en-US"/>
        </w:rPr>
        <w:t xml:space="preserve"> </w:t>
      </w:r>
    </w:p>
    <w:p w14:paraId="0C43EAF8" w14:textId="77777777" w:rsidR="00653A04" w:rsidRPr="00653A04" w:rsidRDefault="00653A04" w:rsidP="00653A04">
      <w:pPr>
        <w:spacing w:after="160" w:line="259" w:lineRule="auto"/>
        <w:ind w:firstLine="567"/>
        <w:rPr>
          <w:b/>
          <w:bCs/>
          <w:snapToGrid w:val="0"/>
          <w:sz w:val="22"/>
          <w:lang w:eastAsia="en-US"/>
        </w:rPr>
      </w:pPr>
      <w:r w:rsidRPr="00653A04">
        <w:rPr>
          <w:b/>
          <w:bCs/>
          <w:snapToGrid w:val="0"/>
          <w:sz w:val="22"/>
          <w:lang w:eastAsia="en-US"/>
        </w:rPr>
        <w:t>Any tender sent to the contracting authority after this deadline will not be considered.</w:t>
      </w:r>
    </w:p>
    <w:p w14:paraId="2499F1DB" w14:textId="77777777" w:rsidR="00653A04" w:rsidRPr="00653A04" w:rsidRDefault="00653A04" w:rsidP="00653A04">
      <w:pPr>
        <w:spacing w:after="160" w:line="259" w:lineRule="auto"/>
        <w:ind w:left="567" w:hanging="567"/>
        <w:rPr>
          <w:snapToGrid w:val="0"/>
          <w:sz w:val="22"/>
          <w:lang w:val="sv-SE" w:eastAsia="en-US"/>
        </w:rPr>
      </w:pPr>
      <w:r w:rsidRPr="00653A04">
        <w:rPr>
          <w:snapToGrid w:val="0"/>
          <w:sz w:val="22"/>
          <w:lang w:val="sv-SE" w:eastAsia="en-US"/>
        </w:rPr>
        <w:t>10.4</w:t>
      </w:r>
      <w:r w:rsidRPr="00653A04">
        <w:rPr>
          <w:snapToGrid w:val="0"/>
          <w:sz w:val="22"/>
          <w:lang w:val="sv-SE" w:eastAsia="en-US"/>
        </w:rPr>
        <w:tab/>
        <w:t xml:space="preserve">All tenders, including annexes and all supporting documents, must be submitted </w:t>
      </w:r>
      <w:r w:rsidRPr="00653A04">
        <w:rPr>
          <w:b/>
          <w:snapToGrid w:val="0"/>
          <w:sz w:val="22"/>
          <w:szCs w:val="22"/>
          <w:u w:val="single"/>
          <w:lang w:val="sv-SE" w:eastAsia="en-US"/>
        </w:rPr>
        <w:t>in electronic form</w:t>
      </w:r>
      <w:r w:rsidRPr="00653A04">
        <w:rPr>
          <w:snapToGrid w:val="0"/>
          <w:sz w:val="22"/>
          <w:lang w:val="sv-SE" w:eastAsia="en-US"/>
        </w:rPr>
        <w:t xml:space="preserve"> bearing only:</w:t>
      </w:r>
    </w:p>
    <w:p w14:paraId="40E01628" w14:textId="7B6ACB60" w:rsidR="00653A04" w:rsidRPr="00653A04" w:rsidRDefault="00653A04" w:rsidP="00DD1303">
      <w:pPr>
        <w:tabs>
          <w:tab w:val="left" w:pos="1134"/>
        </w:tabs>
        <w:spacing w:after="120" w:line="259" w:lineRule="auto"/>
        <w:ind w:left="562"/>
        <w:rPr>
          <w:snapToGrid w:val="0"/>
          <w:sz w:val="22"/>
          <w:lang w:val="sv-SE" w:eastAsia="en-US"/>
        </w:rPr>
      </w:pPr>
      <w:r w:rsidRPr="00653A04">
        <w:rPr>
          <w:snapToGrid w:val="0"/>
          <w:sz w:val="22"/>
          <w:lang w:val="sv-SE" w:eastAsia="en-US"/>
        </w:rPr>
        <w:t>a)</w:t>
      </w:r>
      <w:r w:rsidRPr="00653A04">
        <w:rPr>
          <w:snapToGrid w:val="0"/>
          <w:sz w:val="22"/>
          <w:lang w:val="sv-SE" w:eastAsia="en-US"/>
        </w:rPr>
        <w:tab/>
        <w:t xml:space="preserve">the reference code of this tender procedure, (i.e. </w:t>
      </w:r>
      <w:r w:rsidR="00843C2F" w:rsidRPr="00843C2F">
        <w:rPr>
          <w:b/>
          <w:bCs/>
          <w:sz w:val="22"/>
          <w:szCs w:val="22"/>
          <w:lang w:val="en-US" w:eastAsia="en-US"/>
        </w:rPr>
        <w:t>EUMM-</w:t>
      </w:r>
      <w:r w:rsidR="00174FCD">
        <w:rPr>
          <w:b/>
          <w:bCs/>
          <w:sz w:val="22"/>
          <w:szCs w:val="22"/>
          <w:lang w:val="en-US" w:eastAsia="en-US"/>
        </w:rPr>
        <w:t>2</w:t>
      </w:r>
      <w:r w:rsidR="00FB11F6">
        <w:rPr>
          <w:b/>
          <w:bCs/>
          <w:sz w:val="22"/>
          <w:szCs w:val="22"/>
          <w:lang w:val="en-US" w:eastAsia="en-US"/>
        </w:rPr>
        <w:t>3</w:t>
      </w:r>
      <w:r w:rsidR="00174FCD">
        <w:rPr>
          <w:b/>
          <w:bCs/>
          <w:sz w:val="22"/>
          <w:szCs w:val="22"/>
          <w:lang w:val="en-US" w:eastAsia="en-US"/>
        </w:rPr>
        <w:t>-</w:t>
      </w:r>
      <w:r w:rsidR="00957FB0">
        <w:rPr>
          <w:b/>
          <w:bCs/>
          <w:sz w:val="22"/>
          <w:szCs w:val="22"/>
          <w:lang w:val="en-US" w:eastAsia="en-US"/>
        </w:rPr>
        <w:t>8479</w:t>
      </w:r>
      <w:proofErr w:type="gramStart"/>
      <w:r w:rsidRPr="00653A04">
        <w:rPr>
          <w:snapToGrid w:val="0"/>
          <w:sz w:val="22"/>
          <w:lang w:val="sv-SE" w:eastAsia="en-US"/>
        </w:rPr>
        <w:t>);</w:t>
      </w:r>
      <w:proofErr w:type="gramEnd"/>
    </w:p>
    <w:p w14:paraId="05EB1AEE" w14:textId="4CC6561B" w:rsidR="00653A04" w:rsidRPr="00653A04" w:rsidRDefault="00EA6CAD" w:rsidP="00DD1303">
      <w:pPr>
        <w:spacing w:after="120"/>
        <w:ind w:left="562"/>
        <w:jc w:val="both"/>
        <w:outlineLvl w:val="1"/>
        <w:rPr>
          <w:snapToGrid w:val="0"/>
          <w:sz w:val="22"/>
          <w:lang w:val="en-IE" w:eastAsia="en-US"/>
        </w:rPr>
      </w:pPr>
      <w:r>
        <w:rPr>
          <w:snapToGrid w:val="0"/>
          <w:sz w:val="22"/>
          <w:lang w:eastAsia="en-US"/>
        </w:rPr>
        <w:t>b</w:t>
      </w:r>
      <w:r w:rsidR="00653A04" w:rsidRPr="00653A04">
        <w:rPr>
          <w:snapToGrid w:val="0"/>
          <w:sz w:val="22"/>
          <w:lang w:eastAsia="en-US"/>
        </w:rPr>
        <w:t>)       the name of the tenderer.</w:t>
      </w:r>
    </w:p>
    <w:p w14:paraId="07E75D32" w14:textId="77777777" w:rsidR="003436FE" w:rsidRPr="00190958" w:rsidRDefault="003436FE" w:rsidP="007808EF">
      <w:pPr>
        <w:widowControl w:val="0"/>
        <w:numPr>
          <w:ilvl w:val="0"/>
          <w:numId w:val="36"/>
        </w:numPr>
        <w:spacing w:before="240" w:after="120"/>
        <w:ind w:left="418" w:hanging="418"/>
        <w:jc w:val="both"/>
        <w:rPr>
          <w:b/>
          <w:sz w:val="24"/>
          <w:szCs w:val="24"/>
        </w:rPr>
      </w:pPr>
      <w:r w:rsidRPr="00190958">
        <w:rPr>
          <w:b/>
          <w:sz w:val="24"/>
          <w:szCs w:val="24"/>
        </w:rPr>
        <w:t>Content of tenders</w:t>
      </w:r>
    </w:p>
    <w:p w14:paraId="529C72F6" w14:textId="77777777" w:rsidR="000A4193" w:rsidRPr="00190958" w:rsidRDefault="000A4193" w:rsidP="00B028AE">
      <w:pPr>
        <w:spacing w:after="120"/>
        <w:jc w:val="both"/>
        <w:rPr>
          <w:sz w:val="22"/>
          <w:szCs w:val="22"/>
        </w:rPr>
      </w:pPr>
      <w:r w:rsidRPr="00190958">
        <w:rPr>
          <w:sz w:val="22"/>
          <w:szCs w:val="22"/>
        </w:rPr>
        <w:t>Failure to fulfil the below requirements will constitute an irregularity and may result in rejection of the tender. All tenders submitted must comply with the requirements in the tender dossier and comprise:</w:t>
      </w:r>
    </w:p>
    <w:p w14:paraId="06415E11" w14:textId="210E7A47" w:rsidR="005131FB" w:rsidRDefault="000A4193" w:rsidP="00263425">
      <w:pPr>
        <w:keepNext/>
        <w:keepLines/>
        <w:spacing w:after="120"/>
        <w:ind w:left="562"/>
        <w:jc w:val="both"/>
        <w:outlineLvl w:val="0"/>
        <w:rPr>
          <w:b/>
          <w:sz w:val="22"/>
          <w:szCs w:val="22"/>
        </w:rPr>
      </w:pPr>
      <w:r w:rsidRPr="00190958">
        <w:rPr>
          <w:b/>
          <w:sz w:val="22"/>
          <w:szCs w:val="22"/>
        </w:rPr>
        <w:t>Part 1: Technical offer:</w:t>
      </w:r>
    </w:p>
    <w:p w14:paraId="5839DE11" w14:textId="6CD9F249" w:rsidR="00EE40B0" w:rsidRPr="00EE40B0" w:rsidRDefault="00EE40B0" w:rsidP="00263425">
      <w:pPr>
        <w:keepNext/>
        <w:keepLines/>
        <w:numPr>
          <w:ilvl w:val="0"/>
          <w:numId w:val="8"/>
        </w:numPr>
        <w:tabs>
          <w:tab w:val="clear" w:pos="1211"/>
          <w:tab w:val="num" w:pos="786"/>
          <w:tab w:val="num" w:pos="1134"/>
        </w:tabs>
        <w:spacing w:before="120"/>
        <w:ind w:left="1124" w:hanging="562"/>
        <w:outlineLvl w:val="1"/>
        <w:rPr>
          <w:sz w:val="22"/>
          <w:szCs w:val="22"/>
          <w:lang w:val="sv-SE" w:eastAsia="en-US"/>
        </w:rPr>
      </w:pPr>
      <w:r w:rsidRPr="00EE40B0">
        <w:rPr>
          <w:sz w:val="22"/>
          <w:szCs w:val="22"/>
          <w:lang w:eastAsia="en-US"/>
        </w:rPr>
        <w:t>detailed description of the supplies tendered in conformity with the technical specifications</w:t>
      </w:r>
      <w:bookmarkStart w:id="6" w:name="_Hlk92882180"/>
      <w:r w:rsidRPr="00EE40B0">
        <w:rPr>
          <w:sz w:val="22"/>
          <w:szCs w:val="22"/>
          <w:lang w:eastAsia="en-US"/>
        </w:rPr>
        <w:t>.</w:t>
      </w:r>
    </w:p>
    <w:bookmarkEnd w:id="6"/>
    <w:p w14:paraId="3F09044C" w14:textId="77777777" w:rsidR="00EE40B0" w:rsidRPr="00EE40B0" w:rsidRDefault="00EE40B0" w:rsidP="00EE40B0">
      <w:pPr>
        <w:spacing w:before="120" w:after="120"/>
        <w:ind w:left="567"/>
        <w:rPr>
          <w:sz w:val="22"/>
          <w:szCs w:val="22"/>
          <w:lang w:eastAsia="en-US"/>
        </w:rPr>
      </w:pPr>
      <w:r w:rsidRPr="00EE40B0">
        <w:rPr>
          <w:sz w:val="22"/>
          <w:szCs w:val="22"/>
          <w:lang w:eastAsia="en-US"/>
        </w:rPr>
        <w:t>The technical offer should be presented as per template (Annex II+III*, Contractor’s technical offer) adding separate sheets for details if necessary.</w:t>
      </w:r>
    </w:p>
    <w:p w14:paraId="228C4A5F" w14:textId="3A8728F5" w:rsidR="000A4193" w:rsidRDefault="000A4193" w:rsidP="00D408DA">
      <w:pPr>
        <w:spacing w:before="120" w:after="120"/>
        <w:ind w:left="562"/>
        <w:jc w:val="both"/>
        <w:outlineLvl w:val="0"/>
        <w:rPr>
          <w:b/>
          <w:sz w:val="22"/>
          <w:szCs w:val="22"/>
        </w:rPr>
      </w:pPr>
      <w:r w:rsidRPr="00190958">
        <w:rPr>
          <w:b/>
          <w:sz w:val="22"/>
          <w:szCs w:val="22"/>
        </w:rPr>
        <w:t>Part 2: Financial offer:</w:t>
      </w:r>
    </w:p>
    <w:p w14:paraId="7F63A3DD" w14:textId="77777777" w:rsidR="009F44B9" w:rsidRPr="00190958" w:rsidRDefault="009F44B9" w:rsidP="00D408DA">
      <w:pPr>
        <w:pStyle w:val="Heading2"/>
        <w:keepNext w:val="0"/>
        <w:numPr>
          <w:ilvl w:val="0"/>
          <w:numId w:val="8"/>
        </w:numPr>
        <w:tabs>
          <w:tab w:val="clear" w:pos="426"/>
        </w:tabs>
        <w:spacing w:before="120"/>
        <w:ind w:left="1210"/>
        <w:jc w:val="both"/>
        <w:rPr>
          <w:sz w:val="22"/>
          <w:szCs w:val="22"/>
          <w:lang w:val="en-GB"/>
        </w:rPr>
      </w:pPr>
      <w:r w:rsidRPr="00190958">
        <w:rPr>
          <w:sz w:val="22"/>
          <w:szCs w:val="22"/>
          <w:lang w:val="en-GB"/>
        </w:rPr>
        <w:t>financial offer calculated on a DDP</w:t>
      </w:r>
      <w:r w:rsidRPr="00190958">
        <w:rPr>
          <w:rStyle w:val="FootnoteReference"/>
          <w:lang w:val="en-GB"/>
        </w:rPr>
        <w:footnoteReference w:id="3"/>
      </w:r>
      <w:r w:rsidRPr="00190958">
        <w:rPr>
          <w:sz w:val="22"/>
          <w:szCs w:val="22"/>
          <w:lang w:val="en-GB"/>
        </w:rPr>
        <w:t xml:space="preserve"> basis for the supplies tendered.</w:t>
      </w:r>
    </w:p>
    <w:p w14:paraId="297FA9B5" w14:textId="49F0BB47" w:rsidR="000A4193" w:rsidRPr="00190958" w:rsidRDefault="000A4193" w:rsidP="00B028AE">
      <w:pPr>
        <w:spacing w:before="120"/>
        <w:ind w:left="562"/>
        <w:jc w:val="both"/>
        <w:rPr>
          <w:sz w:val="22"/>
          <w:szCs w:val="22"/>
        </w:rPr>
      </w:pPr>
      <w:r w:rsidRPr="00190958">
        <w:rPr>
          <w:sz w:val="22"/>
          <w:szCs w:val="22"/>
        </w:rPr>
        <w:t xml:space="preserve">This financial offer should be presented as per template (Annex IV*, Budget </w:t>
      </w:r>
      <w:r w:rsidR="004D5C8F" w:rsidRPr="00190958">
        <w:rPr>
          <w:sz w:val="22"/>
          <w:szCs w:val="22"/>
        </w:rPr>
        <w:t>b</w:t>
      </w:r>
      <w:r w:rsidRPr="00190958">
        <w:rPr>
          <w:sz w:val="22"/>
          <w:szCs w:val="22"/>
        </w:rPr>
        <w:t>reakdown), adding separate sheets for details if necessary.</w:t>
      </w:r>
    </w:p>
    <w:p w14:paraId="53E1DBEA" w14:textId="58E80A40" w:rsidR="000A4193" w:rsidRDefault="000A4193" w:rsidP="00F2659E">
      <w:pPr>
        <w:keepNext/>
        <w:keepLines/>
        <w:spacing w:before="240"/>
        <w:ind w:left="562"/>
        <w:rPr>
          <w:b/>
          <w:sz w:val="22"/>
          <w:szCs w:val="22"/>
        </w:rPr>
      </w:pPr>
      <w:r w:rsidRPr="00190958">
        <w:rPr>
          <w:b/>
          <w:sz w:val="22"/>
          <w:szCs w:val="22"/>
        </w:rPr>
        <w:t>Part 3: Documentation:</w:t>
      </w:r>
    </w:p>
    <w:p w14:paraId="58DE2598" w14:textId="77777777" w:rsidR="005B377E" w:rsidRPr="00190958" w:rsidRDefault="005B377E" w:rsidP="00683255">
      <w:pPr>
        <w:keepNext/>
        <w:keepLines/>
        <w:ind w:left="567"/>
        <w:rPr>
          <w:b/>
          <w:sz w:val="22"/>
          <w:szCs w:val="22"/>
        </w:rPr>
      </w:pPr>
    </w:p>
    <w:p w14:paraId="7611570C" w14:textId="77777777" w:rsidR="000813F2" w:rsidRPr="00190958" w:rsidRDefault="000813F2" w:rsidP="00683255">
      <w:pPr>
        <w:keepNext/>
        <w:keepLines/>
        <w:tabs>
          <w:tab w:val="left" w:pos="993"/>
        </w:tabs>
        <w:ind w:left="567"/>
        <w:rPr>
          <w:sz w:val="22"/>
          <w:szCs w:val="22"/>
        </w:rPr>
      </w:pPr>
      <w:r w:rsidRPr="00190958">
        <w:rPr>
          <w:sz w:val="22"/>
          <w:szCs w:val="22"/>
        </w:rPr>
        <w:t>To be supplied using the templates attached*:</w:t>
      </w:r>
    </w:p>
    <w:p w14:paraId="28918EB9" w14:textId="022260DD" w:rsidR="00A32D04" w:rsidRDefault="00A32D04" w:rsidP="00A32D04">
      <w:pPr>
        <w:numPr>
          <w:ilvl w:val="0"/>
          <w:numId w:val="8"/>
        </w:numPr>
        <w:tabs>
          <w:tab w:val="clear" w:pos="1211"/>
          <w:tab w:val="num" w:pos="786"/>
          <w:tab w:val="num" w:pos="851"/>
        </w:tabs>
        <w:spacing w:before="120" w:after="120"/>
        <w:ind w:left="851" w:hanging="425"/>
        <w:jc w:val="both"/>
        <w:rPr>
          <w:b/>
          <w:bCs/>
          <w:sz w:val="22"/>
          <w:szCs w:val="22"/>
          <w:lang w:eastAsia="en-US"/>
        </w:rPr>
      </w:pPr>
      <w:r>
        <w:rPr>
          <w:sz w:val="22"/>
          <w:szCs w:val="22"/>
          <w:lang w:eastAsia="en-US"/>
        </w:rPr>
        <w:t xml:space="preserve"> </w:t>
      </w:r>
      <w:r w:rsidR="00403281">
        <w:rPr>
          <w:sz w:val="22"/>
          <w:szCs w:val="22"/>
          <w:lang w:eastAsia="en-US"/>
        </w:rPr>
        <w:tab/>
      </w:r>
      <w:r w:rsidRPr="00D86D98">
        <w:rPr>
          <w:sz w:val="22"/>
          <w:szCs w:val="22"/>
          <w:lang w:eastAsia="en-US"/>
        </w:rPr>
        <w:t xml:space="preserve">The "Tender form for a supply contract", together with Annex 1 </w:t>
      </w:r>
      <w:r w:rsidRPr="00D86D98">
        <w:rPr>
          <w:b/>
          <w:sz w:val="22"/>
          <w:szCs w:val="22"/>
          <w:lang w:eastAsia="en-US"/>
        </w:rPr>
        <w:t>"Declaration on honour on exclusion criteria and selection criteria"</w:t>
      </w:r>
      <w:r w:rsidRPr="00D86D98">
        <w:rPr>
          <w:sz w:val="22"/>
          <w:szCs w:val="22"/>
          <w:lang w:eastAsia="en-US"/>
        </w:rPr>
        <w:t>, both duly completed, which includes the</w:t>
      </w:r>
      <w:r w:rsidRPr="00D86D98">
        <w:rPr>
          <w:sz w:val="22"/>
          <w:szCs w:val="22"/>
          <w:u w:val="single"/>
          <w:lang w:eastAsia="en-US"/>
        </w:rPr>
        <w:t xml:space="preserve"> </w:t>
      </w:r>
      <w:r w:rsidRPr="00D86D98">
        <w:rPr>
          <w:sz w:val="22"/>
          <w:szCs w:val="22"/>
          <w:lang w:eastAsia="en-US"/>
        </w:rPr>
        <w:lastRenderedPageBreak/>
        <w:t xml:space="preserve">tenderer’s declaration, point 7, (from each member if a consortium). </w:t>
      </w:r>
      <w:r w:rsidRPr="00D86D98">
        <w:rPr>
          <w:sz w:val="22"/>
          <w:szCs w:val="22"/>
          <w:u w:val="single"/>
          <w:lang w:eastAsia="en-US"/>
        </w:rPr>
        <w:t>A copy of the signed original Declaration shall be submitted</w:t>
      </w:r>
      <w:r w:rsidRPr="00D86D98">
        <w:rPr>
          <w:sz w:val="22"/>
          <w:szCs w:val="22"/>
          <w:lang w:eastAsia="en-US"/>
        </w:rPr>
        <w:t xml:space="preserve">. </w:t>
      </w:r>
      <w:r w:rsidRPr="00D86D98">
        <w:rPr>
          <w:b/>
          <w:bCs/>
          <w:sz w:val="22"/>
          <w:szCs w:val="22"/>
          <w:u w:val="single"/>
          <w:lang w:eastAsia="en-US"/>
        </w:rPr>
        <w:t>Signed originals</w:t>
      </w:r>
      <w:r w:rsidRPr="00D86D98">
        <w:rPr>
          <w:b/>
          <w:bCs/>
          <w:sz w:val="22"/>
          <w:szCs w:val="22"/>
          <w:lang w:eastAsia="en-US"/>
        </w:rPr>
        <w:t xml:space="preserve"> of the Declaration on honour shall be kept by the tenderer and shall be submitted</w:t>
      </w:r>
      <w:r w:rsidRPr="00D86D98">
        <w:rPr>
          <w:sz w:val="22"/>
          <w:szCs w:val="22"/>
          <w:lang w:eastAsia="en-US"/>
        </w:rPr>
        <w:t xml:space="preserve"> </w:t>
      </w:r>
      <w:r w:rsidRPr="00D86D98">
        <w:rPr>
          <w:b/>
          <w:bCs/>
          <w:sz w:val="22"/>
          <w:szCs w:val="22"/>
          <w:lang w:eastAsia="en-US"/>
        </w:rPr>
        <w:t xml:space="preserve">upon the request of the Contracting Authority. </w:t>
      </w:r>
    </w:p>
    <w:p w14:paraId="7BEAA339" w14:textId="77777777" w:rsidR="00A25AA0" w:rsidRDefault="00A25AA0" w:rsidP="00A25AA0">
      <w:pPr>
        <w:tabs>
          <w:tab w:val="num" w:pos="1211"/>
        </w:tabs>
        <w:ind w:left="432"/>
        <w:jc w:val="both"/>
        <w:rPr>
          <w:b/>
          <w:bCs/>
          <w:sz w:val="22"/>
          <w:szCs w:val="22"/>
          <w:lang w:eastAsia="en-US"/>
        </w:rPr>
      </w:pPr>
    </w:p>
    <w:p w14:paraId="57516E9C" w14:textId="69C10D68" w:rsidR="000813F2" w:rsidRPr="00190958" w:rsidRDefault="00136CCC" w:rsidP="00136CCC">
      <w:pPr>
        <w:numPr>
          <w:ilvl w:val="0"/>
          <w:numId w:val="32"/>
        </w:numPr>
        <w:spacing w:after="240"/>
        <w:jc w:val="both"/>
        <w:rPr>
          <w:sz w:val="22"/>
          <w:szCs w:val="22"/>
        </w:rPr>
      </w:pPr>
      <w:r>
        <w:rPr>
          <w:sz w:val="22"/>
          <w:szCs w:val="22"/>
        </w:rPr>
        <w:t xml:space="preserve"> </w:t>
      </w:r>
      <w:r w:rsidR="000813F2" w:rsidRPr="00190958">
        <w:rPr>
          <w:sz w:val="22"/>
          <w:szCs w:val="22"/>
        </w:rPr>
        <w:t>The details of the bank account into which payments should be made (</w:t>
      </w:r>
      <w:r w:rsidR="000813F2" w:rsidRPr="00886316">
        <w:rPr>
          <w:b/>
          <w:bCs/>
          <w:sz w:val="22"/>
          <w:szCs w:val="22"/>
        </w:rPr>
        <w:t>Financial Identification Form</w:t>
      </w:r>
      <w:r w:rsidR="000813F2" w:rsidRPr="00190958">
        <w:rPr>
          <w:sz w:val="22"/>
          <w:szCs w:val="22"/>
        </w:rPr>
        <w:t>)</w:t>
      </w:r>
      <w:r w:rsidR="000813F2" w:rsidRPr="00190958">
        <w:t xml:space="preserve"> (</w:t>
      </w:r>
      <w:r w:rsidR="000813F2" w:rsidRPr="00190958">
        <w:rPr>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6A0D3B73" w14:textId="66126638" w:rsidR="000813F2" w:rsidRDefault="00F17CFB" w:rsidP="00F17CFB">
      <w:pPr>
        <w:numPr>
          <w:ilvl w:val="0"/>
          <w:numId w:val="32"/>
        </w:numPr>
        <w:spacing w:after="240"/>
        <w:jc w:val="both"/>
        <w:rPr>
          <w:sz w:val="22"/>
          <w:szCs w:val="22"/>
        </w:rPr>
      </w:pPr>
      <w:r>
        <w:rPr>
          <w:sz w:val="22"/>
          <w:szCs w:val="22"/>
        </w:rPr>
        <w:t xml:space="preserve"> </w:t>
      </w:r>
      <w:r w:rsidR="000813F2" w:rsidRPr="00886316">
        <w:rPr>
          <w:b/>
          <w:bCs/>
          <w:sz w:val="22"/>
          <w:szCs w:val="22"/>
        </w:rPr>
        <w:t>The Legal Entity File</w:t>
      </w:r>
      <w:r w:rsidR="000813F2" w:rsidRPr="00190958">
        <w:rPr>
          <w:sz w:val="22"/>
          <w:szCs w:val="22"/>
        </w:rPr>
        <w:t xml:space="preserve">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635124DA" w14:textId="2B08A07C" w:rsidR="00D86D98" w:rsidRDefault="00D86D98" w:rsidP="00D86D98">
      <w:pPr>
        <w:tabs>
          <w:tab w:val="left" w:pos="993"/>
        </w:tabs>
        <w:spacing w:before="120"/>
        <w:ind w:left="567"/>
        <w:rPr>
          <w:sz w:val="22"/>
          <w:szCs w:val="22"/>
          <w:lang w:eastAsia="en-US"/>
        </w:rPr>
      </w:pPr>
      <w:r w:rsidRPr="00D86D98">
        <w:rPr>
          <w:sz w:val="22"/>
          <w:szCs w:val="22"/>
          <w:lang w:eastAsia="en-US"/>
        </w:rPr>
        <w:t>To be supplied in free-text format:</w:t>
      </w:r>
    </w:p>
    <w:p w14:paraId="3AFFA4E0" w14:textId="74413C5D" w:rsidR="00D86D98" w:rsidRPr="00D86D98" w:rsidRDefault="00D86D98" w:rsidP="00F14B99">
      <w:pPr>
        <w:numPr>
          <w:ilvl w:val="0"/>
          <w:numId w:val="8"/>
        </w:numPr>
        <w:tabs>
          <w:tab w:val="clear" w:pos="1211"/>
          <w:tab w:val="num" w:pos="1134"/>
        </w:tabs>
        <w:spacing w:before="120" w:line="259" w:lineRule="auto"/>
        <w:ind w:left="1124" w:hanging="562"/>
        <w:jc w:val="both"/>
        <w:rPr>
          <w:sz w:val="22"/>
          <w:szCs w:val="22"/>
          <w:lang w:eastAsia="en-US"/>
        </w:rPr>
      </w:pPr>
      <w:r w:rsidRPr="00D86D98">
        <w:rPr>
          <w:b/>
          <w:bCs/>
          <w:sz w:val="22"/>
          <w:szCs w:val="22"/>
          <w:lang w:eastAsia="en-US"/>
        </w:rPr>
        <w:t>A description of the warranty conditions</w:t>
      </w:r>
      <w:r w:rsidRPr="00D86D98">
        <w:rPr>
          <w:sz w:val="22"/>
          <w:szCs w:val="22"/>
          <w:lang w:eastAsia="en-US"/>
        </w:rPr>
        <w:t>, which must be in accordance with the conditions laid down in Article 32 of the general conditions</w:t>
      </w:r>
      <w:r w:rsidR="00C323E1">
        <w:rPr>
          <w:color w:val="339966"/>
          <w:sz w:val="22"/>
          <w:szCs w:val="22"/>
          <w:lang w:eastAsia="en-US"/>
        </w:rPr>
        <w:t>.</w:t>
      </w:r>
    </w:p>
    <w:p w14:paraId="7C64EB81" w14:textId="41584756" w:rsidR="00D86D98" w:rsidRDefault="00D86D98" w:rsidP="00383E3E">
      <w:pPr>
        <w:numPr>
          <w:ilvl w:val="0"/>
          <w:numId w:val="8"/>
        </w:numPr>
        <w:tabs>
          <w:tab w:val="clear" w:pos="1211"/>
          <w:tab w:val="num" w:pos="1134"/>
        </w:tabs>
        <w:spacing w:before="120" w:line="259" w:lineRule="auto"/>
        <w:ind w:left="1124" w:hanging="562"/>
        <w:jc w:val="both"/>
        <w:rPr>
          <w:sz w:val="22"/>
          <w:szCs w:val="22"/>
          <w:lang w:eastAsia="en-US"/>
        </w:rPr>
      </w:pPr>
      <w:r w:rsidRPr="00D86D98">
        <w:rPr>
          <w:b/>
          <w:bCs/>
          <w:sz w:val="22"/>
          <w:szCs w:val="22"/>
          <w:lang w:eastAsia="en-US"/>
        </w:rPr>
        <w:t>Duly authorised signature</w:t>
      </w:r>
      <w:r w:rsidRPr="00D86D98">
        <w:rPr>
          <w:sz w:val="22"/>
          <w:szCs w:val="22"/>
          <w:lang w:eastAsia="en-US"/>
        </w:rPr>
        <w:t>: an official document (statutes, power of attorney, notary statement, etc.) proving that the person who signs on behalf of the company, joint venture or consortium is duly authorised to do so.</w:t>
      </w:r>
    </w:p>
    <w:p w14:paraId="72B5774B" w14:textId="31345EC2" w:rsidR="005055A7" w:rsidRDefault="005055A7" w:rsidP="005055A7">
      <w:pPr>
        <w:spacing w:line="259" w:lineRule="auto"/>
        <w:ind w:left="1135"/>
        <w:jc w:val="both"/>
        <w:rPr>
          <w:b/>
          <w:bCs/>
          <w:sz w:val="22"/>
          <w:szCs w:val="22"/>
          <w:lang w:eastAsia="en-US"/>
        </w:rPr>
      </w:pPr>
    </w:p>
    <w:p w14:paraId="2D949D12" w14:textId="77777777" w:rsidR="005055A7" w:rsidRPr="00AE7530" w:rsidRDefault="005055A7" w:rsidP="005055A7">
      <w:pPr>
        <w:spacing w:before="120"/>
        <w:ind w:left="567"/>
        <w:jc w:val="both"/>
        <w:outlineLvl w:val="0"/>
        <w:rPr>
          <w:sz w:val="22"/>
          <w:szCs w:val="22"/>
        </w:rPr>
      </w:pPr>
      <w:r w:rsidRPr="00AE7530">
        <w:rPr>
          <w:sz w:val="22"/>
          <w:szCs w:val="22"/>
        </w:rPr>
        <w:t>Remarks:</w:t>
      </w:r>
    </w:p>
    <w:p w14:paraId="395A78D5" w14:textId="77777777" w:rsidR="005055A7" w:rsidRPr="00AE7530" w:rsidRDefault="005055A7" w:rsidP="005055A7">
      <w:pPr>
        <w:spacing w:before="120"/>
        <w:ind w:left="567"/>
        <w:rPr>
          <w:sz w:val="22"/>
          <w:szCs w:val="22"/>
        </w:rPr>
      </w:pPr>
      <w:r w:rsidRPr="00AE7530">
        <w:rPr>
          <w:sz w:val="22"/>
          <w:szCs w:val="22"/>
        </w:rPr>
        <w:t>Tenderers are requested to follow this order of presentation.</w:t>
      </w:r>
    </w:p>
    <w:p w14:paraId="5EDA4D2F" w14:textId="77777777" w:rsidR="005055A7" w:rsidRPr="00AE7530" w:rsidRDefault="005055A7" w:rsidP="005055A7">
      <w:pPr>
        <w:spacing w:before="120"/>
        <w:ind w:left="567"/>
        <w:rPr>
          <w:sz w:val="22"/>
          <w:szCs w:val="22"/>
        </w:rPr>
      </w:pPr>
      <w:r w:rsidRPr="00AE7530">
        <w:rPr>
          <w:sz w:val="22"/>
          <w:szCs w:val="22"/>
        </w:rPr>
        <w:t xml:space="preserve">Annex* refers to templates attached to the tender dossier. These templates are also available on: </w:t>
      </w:r>
      <w:hyperlink r:id="rId11" w:anchor="Annexes-AnnexesC(Ch.4):Supplies" w:history="1">
        <w:r w:rsidRPr="00AE7530">
          <w:rPr>
            <w:rStyle w:val="Hyperlink"/>
            <w:sz w:val="22"/>
            <w:szCs w:val="22"/>
          </w:rPr>
          <w:t>https://wikis.ec.europa.eu/display/ExactExternalWiki/Annexes#Annexes-AnnexesC(Ch.4):Supplies</w:t>
        </w:r>
      </w:hyperlink>
    </w:p>
    <w:p w14:paraId="4123F671" w14:textId="77777777" w:rsidR="005055A7" w:rsidRDefault="005055A7" w:rsidP="005055A7">
      <w:pPr>
        <w:spacing w:line="259" w:lineRule="auto"/>
        <w:ind w:left="1135"/>
        <w:jc w:val="both"/>
        <w:rPr>
          <w:sz w:val="22"/>
          <w:szCs w:val="22"/>
          <w:lang w:eastAsia="en-US"/>
        </w:rPr>
      </w:pPr>
    </w:p>
    <w:p w14:paraId="70948169" w14:textId="5A3455DB" w:rsidR="000813F2" w:rsidRDefault="000813F2" w:rsidP="007808EF">
      <w:pPr>
        <w:keepNext/>
        <w:numPr>
          <w:ilvl w:val="0"/>
          <w:numId w:val="36"/>
        </w:numPr>
        <w:spacing w:before="120" w:after="120"/>
        <w:jc w:val="both"/>
        <w:rPr>
          <w:b/>
          <w:sz w:val="24"/>
          <w:szCs w:val="24"/>
        </w:rPr>
      </w:pPr>
      <w:r w:rsidRPr="00190958">
        <w:rPr>
          <w:b/>
          <w:sz w:val="24"/>
          <w:szCs w:val="24"/>
        </w:rPr>
        <w:t>Taxes and other charges</w:t>
      </w:r>
    </w:p>
    <w:p w14:paraId="2245CA82" w14:textId="5C831BC2" w:rsidR="00975627" w:rsidRDefault="00975627" w:rsidP="00975627">
      <w:pPr>
        <w:keepNext/>
        <w:spacing w:before="120" w:after="120"/>
        <w:ind w:firstLine="420"/>
        <w:jc w:val="both"/>
        <w:outlineLvl w:val="1"/>
        <w:rPr>
          <w:sz w:val="22"/>
          <w:lang w:eastAsia="en-US"/>
        </w:rPr>
      </w:pPr>
      <w:r w:rsidRPr="00975627">
        <w:rPr>
          <w:sz w:val="22"/>
          <w:lang w:eastAsia="en-US"/>
        </w:rPr>
        <w:t>The applicable tax and customs arrangements are the following:</w:t>
      </w:r>
    </w:p>
    <w:p w14:paraId="6A7696FE" w14:textId="77777777" w:rsidR="00975627" w:rsidRPr="00975627" w:rsidRDefault="00975627" w:rsidP="00975627">
      <w:pPr>
        <w:spacing w:after="160" w:line="259" w:lineRule="auto"/>
        <w:ind w:left="420"/>
        <w:jc w:val="both"/>
        <w:rPr>
          <w:sz w:val="22"/>
          <w:lang w:val="sv-SE" w:eastAsia="en-US"/>
        </w:rPr>
      </w:pPr>
      <w:r w:rsidRPr="00975627">
        <w:rPr>
          <w:sz w:val="22"/>
          <w:lang w:val="sv-SE" w:eastAsia="en-US"/>
        </w:rPr>
        <w:t>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provided and facilities used by it for the purposes of the Mission”.</w:t>
      </w:r>
    </w:p>
    <w:p w14:paraId="628B9033" w14:textId="77777777" w:rsidR="00975627" w:rsidRPr="00975627" w:rsidRDefault="00975627" w:rsidP="00975627">
      <w:pPr>
        <w:spacing w:after="160" w:line="259" w:lineRule="auto"/>
        <w:ind w:left="420"/>
        <w:jc w:val="both"/>
        <w:rPr>
          <w:sz w:val="22"/>
          <w:lang w:val="sv-SE" w:eastAsia="en-US"/>
        </w:rPr>
      </w:pPr>
      <w:r w:rsidRPr="00975627">
        <w:rPr>
          <w:sz w:val="22"/>
          <w:lang w:val="sv-SE" w:eastAsia="en-US"/>
        </w:rPr>
        <w:t>EUMM is exempt from all taxes (including VAT), customs or import duties and other fiscal charges having equivalent effect, in respect of any goods to be supplied under this contract. All such goods must be delivered according to the DDP Incoterms regime.</w:t>
      </w:r>
    </w:p>
    <w:p w14:paraId="64AD30AD" w14:textId="41407F5B" w:rsidR="000813F2" w:rsidRPr="00190958" w:rsidRDefault="000813F2" w:rsidP="007808EF">
      <w:pPr>
        <w:keepNext/>
        <w:numPr>
          <w:ilvl w:val="0"/>
          <w:numId w:val="36"/>
        </w:numPr>
        <w:spacing w:before="120" w:after="120"/>
        <w:jc w:val="both"/>
        <w:rPr>
          <w:b/>
          <w:sz w:val="24"/>
          <w:szCs w:val="24"/>
        </w:rPr>
      </w:pPr>
      <w:r w:rsidRPr="00190958">
        <w:rPr>
          <w:b/>
          <w:sz w:val="24"/>
          <w:szCs w:val="24"/>
        </w:rPr>
        <w:t>Additional information before the deadline for submission of tenders</w:t>
      </w:r>
    </w:p>
    <w:p w14:paraId="7325D6DE" w14:textId="062CF187" w:rsidR="00BA5C04" w:rsidRPr="00AE7530" w:rsidRDefault="00BA5C04" w:rsidP="007B425D">
      <w:pPr>
        <w:spacing w:before="120" w:after="120"/>
        <w:ind w:left="420"/>
        <w:jc w:val="both"/>
        <w:rPr>
          <w:sz w:val="22"/>
        </w:rPr>
      </w:pPr>
      <w:r w:rsidRPr="00AE7530">
        <w:rPr>
          <w:sz w:val="22"/>
        </w:rPr>
        <w:t>The tender dossier should be clear enough so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14:paraId="2C9A6B6C" w14:textId="1294BDBF" w:rsidR="007B425D" w:rsidRDefault="00BA5C04" w:rsidP="007B425D">
      <w:pPr>
        <w:spacing w:after="120"/>
        <w:ind w:left="420"/>
        <w:jc w:val="both"/>
        <w:rPr>
          <w:sz w:val="22"/>
          <w:szCs w:val="22"/>
        </w:rPr>
      </w:pPr>
      <w:r w:rsidRPr="00AE7530">
        <w:rPr>
          <w:sz w:val="22"/>
          <w:szCs w:val="22"/>
        </w:rPr>
        <w:lastRenderedPageBreak/>
        <w:t xml:space="preserve">Tenderers may submit questions in writing up to </w:t>
      </w:r>
      <w:r w:rsidR="002254CD">
        <w:rPr>
          <w:sz w:val="22"/>
        </w:rPr>
        <w:t>21</w:t>
      </w:r>
      <w:r w:rsidRPr="00AE7530">
        <w:rPr>
          <w:sz w:val="22"/>
        </w:rPr>
        <w:t xml:space="preserve"> days</w:t>
      </w:r>
      <w:r w:rsidRPr="00AE7530">
        <w:rPr>
          <w:sz w:val="22"/>
          <w:szCs w:val="22"/>
        </w:rPr>
        <w:t xml:space="preserve"> before the deadline for submission of tenders, specifying the publication reference (</w:t>
      </w:r>
      <w:r w:rsidRPr="00AE7530">
        <w:rPr>
          <w:sz w:val="22"/>
        </w:rPr>
        <w:t>EUMM-</w:t>
      </w:r>
      <w:r w:rsidR="000A4DF4">
        <w:rPr>
          <w:sz w:val="22"/>
        </w:rPr>
        <w:t>2</w:t>
      </w:r>
      <w:r w:rsidR="00CA34B4">
        <w:rPr>
          <w:sz w:val="22"/>
        </w:rPr>
        <w:t>3</w:t>
      </w:r>
      <w:r w:rsidR="000A4DF4">
        <w:rPr>
          <w:sz w:val="22"/>
        </w:rPr>
        <w:t>-</w:t>
      </w:r>
      <w:r w:rsidR="00CA34B4">
        <w:rPr>
          <w:sz w:val="22"/>
        </w:rPr>
        <w:t>8479</w:t>
      </w:r>
      <w:r w:rsidRPr="00AE7530">
        <w:rPr>
          <w:sz w:val="22"/>
        </w:rPr>
        <w:t xml:space="preserve">) </w:t>
      </w:r>
      <w:r w:rsidRPr="00AE7530">
        <w:rPr>
          <w:sz w:val="22"/>
          <w:szCs w:val="22"/>
        </w:rPr>
        <w:t>and the contract title, to the following address:</w:t>
      </w:r>
    </w:p>
    <w:p w14:paraId="2BC90AC4" w14:textId="77777777" w:rsidR="007B425D" w:rsidRPr="007B425D" w:rsidRDefault="006E5C14" w:rsidP="007B425D">
      <w:pPr>
        <w:spacing w:after="120"/>
        <w:ind w:left="567"/>
        <w:jc w:val="center"/>
        <w:rPr>
          <w:rStyle w:val="Hyperlink"/>
          <w:b/>
          <w:bCs/>
          <w:sz w:val="22"/>
          <w:szCs w:val="22"/>
        </w:rPr>
      </w:pPr>
      <w:hyperlink r:id="rId12" w:history="1">
        <w:r w:rsidR="007B425D" w:rsidRPr="007B425D">
          <w:rPr>
            <w:rStyle w:val="Hyperlink"/>
            <w:b/>
            <w:bCs/>
            <w:sz w:val="22"/>
            <w:szCs w:val="22"/>
          </w:rPr>
          <w:t>tenders@eumm.eu</w:t>
        </w:r>
      </w:hyperlink>
    </w:p>
    <w:p w14:paraId="58D64CE8" w14:textId="77777777" w:rsidR="00047B7A" w:rsidRDefault="00BA5C04" w:rsidP="00047B7A">
      <w:pPr>
        <w:spacing w:after="120"/>
        <w:ind w:left="420"/>
        <w:jc w:val="both"/>
        <w:rPr>
          <w:sz w:val="22"/>
        </w:rPr>
      </w:pPr>
      <w:r w:rsidRPr="00AE7530">
        <w:rPr>
          <w:sz w:val="22"/>
        </w:rPr>
        <w:t>The contracting authority has no obligation to provide clarifications after this date.</w:t>
      </w:r>
      <w:bookmarkStart w:id="7" w:name="_Hlk110524167"/>
    </w:p>
    <w:p w14:paraId="7C319D76" w14:textId="6A018EF5" w:rsidR="00047B7A" w:rsidRPr="00047B7A" w:rsidRDefault="00047B7A" w:rsidP="00047B7A">
      <w:pPr>
        <w:spacing w:after="120"/>
        <w:ind w:left="420"/>
        <w:jc w:val="both"/>
        <w:rPr>
          <w:sz w:val="22"/>
        </w:rPr>
      </w:pPr>
      <w:r>
        <w:rPr>
          <w:sz w:val="22"/>
          <w:szCs w:val="22"/>
        </w:rPr>
        <w:t xml:space="preserve">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w:t>
      </w:r>
      <w:r>
        <w:rPr>
          <w:b/>
          <w:bCs/>
          <w:sz w:val="22"/>
          <w:szCs w:val="22"/>
        </w:rPr>
        <w:t>EUMM Georgia website</w:t>
      </w:r>
      <w:r>
        <w:rPr>
          <w:sz w:val="22"/>
          <w:szCs w:val="22"/>
        </w:rPr>
        <w:t xml:space="preserve"> </w:t>
      </w:r>
      <w:r w:rsidRPr="00450434">
        <w:rPr>
          <w:sz w:val="22"/>
          <w:szCs w:val="22"/>
        </w:rPr>
        <w:t>(</w:t>
      </w:r>
      <w:hyperlink r:id="rId13" w:history="1">
        <w:r w:rsidRPr="00450434">
          <w:rPr>
            <w:rStyle w:val="Hyperlink"/>
            <w:sz w:val="22"/>
            <w:szCs w:val="22"/>
          </w:rPr>
          <w:t>https://www.eumm.eu/en/about_eumm/tenders</w:t>
        </w:r>
      </w:hyperlink>
      <w:r w:rsidRPr="00450434">
        <w:rPr>
          <w:sz w:val="22"/>
          <w:szCs w:val="22"/>
        </w:rPr>
        <w:t>).</w:t>
      </w:r>
      <w:r>
        <w:rPr>
          <w:sz w:val="22"/>
          <w:szCs w:val="22"/>
          <w:lang w:val="en-IE"/>
        </w:rPr>
        <w:t xml:space="preserve"> </w:t>
      </w:r>
      <w:r>
        <w:rPr>
          <w:sz w:val="22"/>
          <w:szCs w:val="22"/>
        </w:rPr>
        <w:t>The website will be updated regularly</w:t>
      </w:r>
      <w:r>
        <w:rPr>
          <w:sz w:val="22"/>
          <w:szCs w:val="22"/>
          <w:u w:val="single"/>
        </w:rPr>
        <w:t>, and it is the tenderers responsibility to check for updates and modifications during the submission period</w:t>
      </w:r>
      <w:r>
        <w:rPr>
          <w:sz w:val="22"/>
          <w:szCs w:val="22"/>
        </w:rPr>
        <w:t>.</w:t>
      </w:r>
      <w:bookmarkEnd w:id="7"/>
    </w:p>
    <w:p w14:paraId="767FF9E7" w14:textId="52031360" w:rsidR="00455BCC" w:rsidRPr="00190958" w:rsidRDefault="001F0982" w:rsidP="001F0982">
      <w:pPr>
        <w:keepNext/>
        <w:spacing w:before="240" w:after="120"/>
        <w:ind w:firstLine="420"/>
        <w:jc w:val="both"/>
      </w:pPr>
      <w:bookmarkStart w:id="8" w:name="_Toc42488083"/>
      <w:r>
        <w:rPr>
          <w:b/>
          <w:sz w:val="24"/>
          <w:szCs w:val="24"/>
        </w:rPr>
        <w:t xml:space="preserve">14. </w:t>
      </w:r>
      <w:r w:rsidR="00455BCC" w:rsidRPr="00190958">
        <w:rPr>
          <w:b/>
          <w:sz w:val="24"/>
          <w:szCs w:val="24"/>
        </w:rPr>
        <w:t>Clarification meeting / site visit</w:t>
      </w:r>
      <w:bookmarkEnd w:id="8"/>
    </w:p>
    <w:p w14:paraId="5558A9AA" w14:textId="421242B6" w:rsidR="00455BCC" w:rsidRPr="00190958" w:rsidRDefault="00455BCC" w:rsidP="00294192">
      <w:pPr>
        <w:pStyle w:val="BodyText"/>
        <w:spacing w:after="240"/>
        <w:ind w:left="360"/>
        <w:rPr>
          <w:sz w:val="22"/>
          <w:szCs w:val="22"/>
        </w:rPr>
      </w:pPr>
      <w:r w:rsidRPr="00190958">
        <w:rPr>
          <w:sz w:val="22"/>
          <w:szCs w:val="22"/>
        </w:rPr>
        <w:t xml:space="preserve">No clarification meeting / site visit planned. Visits by individual prospective tenderers during the tender period cannot be organised. </w:t>
      </w:r>
    </w:p>
    <w:p w14:paraId="74E16DF2" w14:textId="383597CB" w:rsidR="00AC3FB6" w:rsidRDefault="00AC3FB6" w:rsidP="001F0982">
      <w:pPr>
        <w:keepNext/>
        <w:numPr>
          <w:ilvl w:val="0"/>
          <w:numId w:val="37"/>
        </w:numPr>
        <w:spacing w:before="120" w:after="120"/>
        <w:jc w:val="both"/>
        <w:rPr>
          <w:b/>
          <w:sz w:val="24"/>
          <w:szCs w:val="24"/>
        </w:rPr>
      </w:pPr>
      <w:bookmarkStart w:id="9" w:name="_Toc42488084"/>
      <w:r w:rsidRPr="00190958">
        <w:rPr>
          <w:b/>
          <w:sz w:val="24"/>
          <w:szCs w:val="24"/>
        </w:rPr>
        <w:t>Alteration or withdrawal of tenders</w:t>
      </w:r>
      <w:bookmarkEnd w:id="9"/>
    </w:p>
    <w:p w14:paraId="76E329A4" w14:textId="77777777" w:rsidR="009527DA" w:rsidRPr="009527DA" w:rsidRDefault="009527DA" w:rsidP="009527DA">
      <w:pPr>
        <w:keepNext/>
        <w:keepLines/>
        <w:numPr>
          <w:ilvl w:val="1"/>
          <w:numId w:val="37"/>
        </w:numPr>
        <w:spacing w:before="120" w:after="120"/>
        <w:jc w:val="both"/>
        <w:outlineLvl w:val="1"/>
        <w:rPr>
          <w:sz w:val="22"/>
          <w:szCs w:val="22"/>
        </w:rPr>
      </w:pPr>
      <w:r>
        <w:rPr>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p>
    <w:p w14:paraId="78F2B3A2" w14:textId="77777777" w:rsidR="009527DA" w:rsidRDefault="009527DA" w:rsidP="009527DA">
      <w:pPr>
        <w:keepNext/>
        <w:keepLines/>
        <w:spacing w:before="120" w:after="120"/>
        <w:ind w:left="790"/>
        <w:jc w:val="both"/>
        <w:outlineLvl w:val="1"/>
        <w:rPr>
          <w:sz w:val="22"/>
          <w:szCs w:val="22"/>
        </w:rPr>
      </w:pPr>
      <w:r w:rsidRPr="009527DA">
        <w:rPr>
          <w:sz w:val="22"/>
          <w:szCs w:val="22"/>
        </w:rPr>
        <w:t>Any such notification of alteration or withdrawal must be prepared and submitted in accordance with Section 10. The e-mail must be marked ‘Alteration’ or ‘Withdrawal’ as appropriate.</w:t>
      </w:r>
    </w:p>
    <w:p w14:paraId="73EC2E64" w14:textId="784B9271" w:rsidR="009527DA" w:rsidRPr="009527DA" w:rsidRDefault="009527DA" w:rsidP="00A67A19">
      <w:pPr>
        <w:keepNext/>
        <w:keepLines/>
        <w:spacing w:before="120" w:after="120"/>
        <w:ind w:left="790" w:hanging="360"/>
        <w:jc w:val="both"/>
        <w:outlineLvl w:val="1"/>
        <w:rPr>
          <w:sz w:val="22"/>
          <w:szCs w:val="22"/>
        </w:rPr>
      </w:pPr>
      <w:r>
        <w:rPr>
          <w:sz w:val="22"/>
          <w:szCs w:val="22"/>
        </w:rPr>
        <w:t xml:space="preserve">15.2 </w:t>
      </w:r>
      <w:r>
        <w:rPr>
          <w:sz w:val="22"/>
        </w:rPr>
        <w:t>No tender may be withdrawn in the interval between the deadline for submission of tenders</w:t>
      </w:r>
      <w:r w:rsidR="00A67A19">
        <w:rPr>
          <w:sz w:val="22"/>
        </w:rPr>
        <w:t xml:space="preserve"> </w:t>
      </w:r>
      <w:r>
        <w:rPr>
          <w:sz w:val="22"/>
        </w:rPr>
        <w:t>and the expiry of the tender validity period. Withdrawal of a tender during this interval may result in forfeiture of the tender guarantee.</w:t>
      </w:r>
    </w:p>
    <w:p w14:paraId="5209B334" w14:textId="069710F2" w:rsidR="00AC3FB6" w:rsidRPr="00190958" w:rsidRDefault="001236BD" w:rsidP="001236BD">
      <w:pPr>
        <w:keepNext/>
        <w:spacing w:before="120" w:after="120"/>
        <w:ind w:firstLine="430"/>
        <w:jc w:val="both"/>
      </w:pPr>
      <w:bookmarkStart w:id="10" w:name="_Toc42488085"/>
      <w:r>
        <w:rPr>
          <w:b/>
          <w:sz w:val="24"/>
          <w:szCs w:val="24"/>
        </w:rPr>
        <w:t xml:space="preserve">16. </w:t>
      </w:r>
      <w:r w:rsidR="00AC3FB6" w:rsidRPr="00190958">
        <w:rPr>
          <w:b/>
          <w:sz w:val="24"/>
          <w:szCs w:val="24"/>
        </w:rPr>
        <w:t>Costs of preparing tenders</w:t>
      </w:r>
      <w:bookmarkEnd w:id="10"/>
    </w:p>
    <w:p w14:paraId="592CC44E" w14:textId="77777777" w:rsidR="00AC3FB6" w:rsidRPr="00190958" w:rsidRDefault="00AC3FB6" w:rsidP="00683255">
      <w:pPr>
        <w:pStyle w:val="BodyText"/>
        <w:spacing w:after="240"/>
        <w:jc w:val="both"/>
        <w:rPr>
          <w:sz w:val="22"/>
        </w:rPr>
      </w:pPr>
      <w:r w:rsidRPr="00190958">
        <w:rPr>
          <w:sz w:val="22"/>
        </w:rPr>
        <w:t>No costs incurred by the tenderer in preparing and submitting the tender are reimbursable. All such costs will be borne by the tenderer.</w:t>
      </w:r>
    </w:p>
    <w:p w14:paraId="2573CC30" w14:textId="21574DFC" w:rsidR="00AC3FB6" w:rsidRPr="00190958" w:rsidRDefault="00AC3FB6" w:rsidP="001236BD">
      <w:pPr>
        <w:keepNext/>
        <w:numPr>
          <w:ilvl w:val="0"/>
          <w:numId w:val="38"/>
        </w:numPr>
        <w:spacing w:before="120" w:after="120"/>
        <w:jc w:val="both"/>
        <w:rPr>
          <w:b/>
          <w:sz w:val="24"/>
          <w:szCs w:val="24"/>
        </w:rPr>
      </w:pPr>
      <w:bookmarkStart w:id="11" w:name="_Toc42488086"/>
      <w:r w:rsidRPr="00190958">
        <w:rPr>
          <w:b/>
          <w:sz w:val="24"/>
          <w:szCs w:val="24"/>
        </w:rPr>
        <w:t>Ownership of tenders</w:t>
      </w:r>
      <w:bookmarkEnd w:id="11"/>
    </w:p>
    <w:p w14:paraId="666D1DD5" w14:textId="77777777" w:rsidR="00AC3FB6" w:rsidRPr="00190958" w:rsidRDefault="00AC3FB6" w:rsidP="00683255">
      <w:pPr>
        <w:pStyle w:val="BodyText"/>
        <w:spacing w:after="240"/>
        <w:jc w:val="both"/>
        <w:rPr>
          <w:sz w:val="22"/>
        </w:rPr>
      </w:pPr>
      <w:r w:rsidRPr="00190958">
        <w:rPr>
          <w:sz w:val="22"/>
        </w:rPr>
        <w:t>The contracting authority retains ownership of all tenders received under this tender procedure. Consequently, tenderers have no right to have their tenders returned to them.</w:t>
      </w:r>
    </w:p>
    <w:p w14:paraId="031E70C4" w14:textId="175662F0" w:rsidR="00AC3FB6" w:rsidRDefault="00AC3FB6" w:rsidP="001236BD">
      <w:pPr>
        <w:keepNext/>
        <w:numPr>
          <w:ilvl w:val="0"/>
          <w:numId w:val="38"/>
        </w:numPr>
        <w:spacing w:before="120" w:after="120"/>
        <w:jc w:val="both"/>
        <w:rPr>
          <w:b/>
          <w:sz w:val="24"/>
          <w:szCs w:val="24"/>
        </w:rPr>
      </w:pPr>
      <w:bookmarkStart w:id="12" w:name="_Toc42488087"/>
      <w:r w:rsidRPr="00190958">
        <w:rPr>
          <w:b/>
          <w:sz w:val="24"/>
          <w:szCs w:val="24"/>
        </w:rPr>
        <w:t>Joint venture or consortium</w:t>
      </w:r>
      <w:bookmarkEnd w:id="12"/>
    </w:p>
    <w:p w14:paraId="280940AF" w14:textId="2ACE2F88" w:rsidR="009253BD" w:rsidRDefault="009253BD" w:rsidP="009253BD">
      <w:pPr>
        <w:pStyle w:val="Heading2"/>
        <w:keepNext w:val="0"/>
        <w:ind w:left="567" w:hanging="567"/>
        <w:jc w:val="both"/>
        <w:rPr>
          <w:lang w:val="en-GB"/>
        </w:rPr>
      </w:pPr>
      <w:r>
        <w:rPr>
          <w:sz w:val="22"/>
          <w:lang w:val="en-GB"/>
        </w:rPr>
        <w:t>18.1</w:t>
      </w:r>
      <w:r>
        <w:rPr>
          <w:sz w:val="22"/>
          <w:lang w:val="en-GB"/>
        </w:rPr>
        <w:tab/>
      </w:r>
      <w:r w:rsidR="00DA6267">
        <w:rPr>
          <w:sz w:val="22"/>
          <w:lang w:val="en-GB"/>
        </w:rPr>
        <w:tab/>
      </w:r>
      <w:r>
        <w:rPr>
          <w:sz w:val="22"/>
          <w:lang w:val="en-GB"/>
        </w:rPr>
        <w:t>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p>
    <w:p w14:paraId="06033D3D" w14:textId="43023E36" w:rsidR="009253BD" w:rsidRDefault="009253BD" w:rsidP="00DA6267">
      <w:pPr>
        <w:pStyle w:val="Heading2"/>
        <w:keepNext w:val="0"/>
        <w:spacing w:before="120" w:after="120"/>
        <w:ind w:left="562" w:hanging="562"/>
        <w:jc w:val="both"/>
        <w:rPr>
          <w:lang w:val="en-GB"/>
        </w:rPr>
      </w:pPr>
      <w:r>
        <w:rPr>
          <w:sz w:val="22"/>
          <w:lang w:val="en-GB"/>
        </w:rPr>
        <w:t>18.2</w:t>
      </w:r>
      <w:r>
        <w:rPr>
          <w:sz w:val="22"/>
          <w:lang w:val="en-GB"/>
        </w:rPr>
        <w:tab/>
      </w:r>
      <w:r w:rsidR="00DA6267">
        <w:rPr>
          <w:sz w:val="22"/>
          <w:lang w:val="en-GB"/>
        </w:rPr>
        <w:tab/>
      </w:r>
      <w:r>
        <w:rPr>
          <w:sz w:val="22"/>
          <w:lang w:val="en-GB"/>
        </w:rPr>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11 of these instructions to tenderers. All signatures to the authorising </w:t>
      </w:r>
      <w:r>
        <w:rPr>
          <w:sz w:val="22"/>
          <w:lang w:val="en-GB"/>
        </w:rPr>
        <w:lastRenderedPageBreak/>
        <w:t>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1B75072D" w14:textId="77777777" w:rsidR="00AC3FB6" w:rsidRPr="00190958" w:rsidRDefault="00AC3FB6" w:rsidP="00DA6267">
      <w:pPr>
        <w:keepNext/>
        <w:numPr>
          <w:ilvl w:val="0"/>
          <w:numId w:val="38"/>
        </w:numPr>
        <w:spacing w:before="240" w:after="120"/>
        <w:jc w:val="both"/>
        <w:rPr>
          <w:b/>
          <w:sz w:val="24"/>
          <w:szCs w:val="24"/>
        </w:rPr>
      </w:pPr>
      <w:bookmarkStart w:id="13" w:name="_Toc42488088"/>
      <w:r w:rsidRPr="00190958">
        <w:rPr>
          <w:b/>
          <w:sz w:val="24"/>
          <w:szCs w:val="24"/>
        </w:rPr>
        <w:t>Opening of tenders</w:t>
      </w:r>
      <w:bookmarkEnd w:id="13"/>
    </w:p>
    <w:p w14:paraId="73A0FFD1" w14:textId="53A102D8" w:rsidR="00AC3FB6" w:rsidRPr="00190958" w:rsidRDefault="00AC3FB6" w:rsidP="003719A7">
      <w:pPr>
        <w:pStyle w:val="Heading2"/>
        <w:keepNext w:val="0"/>
        <w:tabs>
          <w:tab w:val="clear" w:pos="426"/>
          <w:tab w:val="left" w:pos="142"/>
        </w:tabs>
        <w:spacing w:after="240"/>
        <w:ind w:left="567" w:hanging="567"/>
        <w:jc w:val="both"/>
        <w:rPr>
          <w:sz w:val="22"/>
          <w:lang w:val="en-GB"/>
        </w:rPr>
      </w:pPr>
      <w:r w:rsidRPr="00190958">
        <w:rPr>
          <w:sz w:val="22"/>
          <w:lang w:val="en-GB"/>
        </w:rPr>
        <w:t>19.1</w:t>
      </w:r>
      <w:r w:rsidRPr="00190958">
        <w:rPr>
          <w:sz w:val="22"/>
          <w:lang w:val="en-GB"/>
        </w:rPr>
        <w:tab/>
      </w:r>
      <w:r w:rsidR="001E4A2A" w:rsidRPr="00E82463">
        <w:rPr>
          <w:sz w:val="22"/>
          <w:lang w:val="en-GB"/>
        </w:rPr>
        <w:t xml:space="preserve">The purpose </w:t>
      </w:r>
      <w:r w:rsidR="001E4A2A">
        <w:rPr>
          <w:sz w:val="22"/>
          <w:lang w:val="en-GB"/>
        </w:rPr>
        <w:t xml:space="preserve">of the </w:t>
      </w:r>
      <w:r w:rsidR="001E4A2A" w:rsidRPr="00E82463">
        <w:rPr>
          <w:sz w:val="22"/>
          <w:lang w:val="en-GB"/>
        </w:rPr>
        <w:t xml:space="preserve">opening </w:t>
      </w:r>
      <w:r w:rsidR="001E4A2A">
        <w:rPr>
          <w:sz w:val="22"/>
          <w:lang w:val="en-GB"/>
        </w:rPr>
        <w:t xml:space="preserve">session </w:t>
      </w:r>
      <w:r w:rsidR="001E4A2A" w:rsidRPr="00E82463">
        <w:rPr>
          <w:sz w:val="22"/>
          <w:lang w:val="en-GB"/>
        </w:rPr>
        <w:t xml:space="preserve">is </w:t>
      </w:r>
      <w:r w:rsidR="001E4A2A">
        <w:rPr>
          <w:sz w:val="22"/>
          <w:lang w:val="en-GB"/>
        </w:rPr>
        <w:t xml:space="preserve">to check </w:t>
      </w:r>
      <w:r w:rsidR="001E4A2A" w:rsidRPr="00E82463">
        <w:rPr>
          <w:sz w:val="22"/>
          <w:lang w:val="en-GB"/>
        </w:rPr>
        <w:t xml:space="preserve">whether the tenders </w:t>
      </w:r>
      <w:r w:rsidR="001E4A2A" w:rsidRPr="009956B4">
        <w:rPr>
          <w:sz w:val="22"/>
          <w:lang w:val="en-GB"/>
        </w:rPr>
        <w:t xml:space="preserve">have been submitted </w:t>
      </w:r>
      <w:r w:rsidR="003719A7" w:rsidRPr="009956B4">
        <w:rPr>
          <w:sz w:val="22"/>
          <w:lang w:val="en-GB"/>
        </w:rPr>
        <w:t xml:space="preserve">in </w:t>
      </w:r>
      <w:r w:rsidR="003719A7">
        <w:rPr>
          <w:sz w:val="22"/>
          <w:lang w:val="en-GB"/>
        </w:rPr>
        <w:t>accordance</w:t>
      </w:r>
      <w:r w:rsidR="001E4A2A" w:rsidRPr="009956B4">
        <w:rPr>
          <w:sz w:val="22"/>
          <w:lang w:val="en-GB"/>
        </w:rPr>
        <w:t xml:space="preserve"> with the submission requirements of the call for tenders</w:t>
      </w:r>
      <w:r w:rsidRPr="00190958">
        <w:rPr>
          <w:sz w:val="22"/>
          <w:lang w:val="en-GB"/>
        </w:rPr>
        <w:t>.</w:t>
      </w:r>
    </w:p>
    <w:p w14:paraId="68495028" w14:textId="59AE9873" w:rsidR="003719A7" w:rsidRDefault="003719A7" w:rsidP="003719A7">
      <w:pPr>
        <w:pStyle w:val="Heading2"/>
        <w:ind w:left="567" w:hanging="567"/>
        <w:jc w:val="both"/>
        <w:rPr>
          <w:sz w:val="22"/>
          <w:lang w:val="en-GB"/>
        </w:rPr>
      </w:pPr>
      <w:bookmarkStart w:id="14" w:name="_Toc42488089"/>
      <w:r>
        <w:rPr>
          <w:sz w:val="22"/>
          <w:lang w:val="en-GB"/>
        </w:rPr>
        <w:t>19.2</w:t>
      </w:r>
      <w:r>
        <w:rPr>
          <w:sz w:val="22"/>
          <w:lang w:val="en-GB"/>
        </w:rPr>
        <w:tab/>
      </w:r>
      <w:r>
        <w:rPr>
          <w:sz w:val="22"/>
          <w:lang w:val="en-GB"/>
        </w:rPr>
        <w:tab/>
        <w:t xml:space="preserve">The date and venue of the tender opening session is indicated in Section IV.2.7 of the Contract Notice </w:t>
      </w:r>
      <w:r>
        <w:rPr>
          <w:b/>
          <w:bCs/>
          <w:sz w:val="22"/>
          <w:lang w:val="en-GB"/>
        </w:rPr>
        <w:t>(</w:t>
      </w:r>
      <w:r w:rsidR="00300F1D">
        <w:rPr>
          <w:b/>
          <w:bCs/>
          <w:sz w:val="22"/>
          <w:lang w:val="en-GB"/>
        </w:rPr>
        <w:t>31</w:t>
      </w:r>
      <w:r w:rsidR="00450434" w:rsidRPr="00450434">
        <w:rPr>
          <w:b/>
          <w:bCs/>
          <w:sz w:val="22"/>
          <w:lang w:val="en-GB"/>
        </w:rPr>
        <w:t xml:space="preserve"> May</w:t>
      </w:r>
      <w:r w:rsidRPr="00450434">
        <w:rPr>
          <w:b/>
          <w:bCs/>
          <w:sz w:val="22"/>
          <w:lang w:val="en-GB"/>
        </w:rPr>
        <w:t xml:space="preserve"> 202</w:t>
      </w:r>
      <w:r w:rsidR="00593202" w:rsidRPr="00450434">
        <w:rPr>
          <w:b/>
          <w:bCs/>
          <w:sz w:val="22"/>
          <w:lang w:val="en-GB"/>
        </w:rPr>
        <w:t>3</w:t>
      </w:r>
      <w:r w:rsidRPr="00450434">
        <w:rPr>
          <w:b/>
          <w:bCs/>
          <w:sz w:val="22"/>
          <w:lang w:val="en-GB"/>
        </w:rPr>
        <w:t>,</w:t>
      </w:r>
      <w:r w:rsidRPr="003719A7">
        <w:rPr>
          <w:b/>
          <w:bCs/>
          <w:lang w:val="en-GB"/>
        </w:rPr>
        <w:t xml:space="preserve"> </w:t>
      </w:r>
      <w:r>
        <w:rPr>
          <w:b/>
          <w:bCs/>
          <w:sz w:val="22"/>
          <w:lang w:val="en-GB"/>
        </w:rPr>
        <w:t>15:00 hrs standard / local Georgian time).</w:t>
      </w:r>
    </w:p>
    <w:p w14:paraId="5F95054A" w14:textId="77777777" w:rsidR="003719A7" w:rsidRDefault="003719A7" w:rsidP="003719A7">
      <w:pPr>
        <w:pStyle w:val="Heading2"/>
        <w:keepNext w:val="0"/>
        <w:spacing w:before="120" w:after="120"/>
        <w:ind w:left="562"/>
        <w:jc w:val="both"/>
        <w:rPr>
          <w:sz w:val="22"/>
          <w:lang w:val="en-GB"/>
        </w:rPr>
      </w:pPr>
      <w:r>
        <w:rPr>
          <w:sz w:val="22"/>
          <w:lang w:val="en-GB"/>
        </w:rPr>
        <w:t>The committee will draw up minutes of the meeting, which will be available on request.</w:t>
      </w:r>
    </w:p>
    <w:p w14:paraId="72F8E443" w14:textId="77777777" w:rsidR="003719A7" w:rsidRDefault="003719A7" w:rsidP="003719A7">
      <w:pPr>
        <w:ind w:left="567"/>
        <w:jc w:val="both"/>
        <w:rPr>
          <w:sz w:val="22"/>
        </w:rPr>
      </w:pPr>
      <w:r>
        <w:rPr>
          <w:sz w:val="22"/>
          <w:szCs w:val="22"/>
        </w:rPr>
        <w:t xml:space="preserve">In the case that at the date of the opening session some tenders have not been delivered to the contracting </w:t>
      </w:r>
      <w:proofErr w:type="gramStart"/>
      <w:r>
        <w:rPr>
          <w:sz w:val="22"/>
          <w:szCs w:val="22"/>
        </w:rPr>
        <w:t>authority</w:t>
      </w:r>
      <w:proofErr w:type="gramEnd"/>
      <w:r>
        <w:rPr>
          <w:sz w:val="22"/>
          <w:szCs w:val="22"/>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r>
        <w:rPr>
          <w:sz w:val="22"/>
        </w:rPr>
        <w:t xml:space="preserve">. </w:t>
      </w:r>
    </w:p>
    <w:p w14:paraId="042EE9D6" w14:textId="4C92826B" w:rsidR="00ED6CB0" w:rsidRDefault="00ED6CB0" w:rsidP="00ED6CB0">
      <w:pPr>
        <w:spacing w:before="240"/>
        <w:ind w:left="567" w:hanging="567"/>
        <w:jc w:val="both"/>
        <w:rPr>
          <w:sz w:val="22"/>
        </w:rPr>
      </w:pPr>
      <w:r>
        <w:rPr>
          <w:sz w:val="22"/>
        </w:rPr>
        <w:t>19.3</w:t>
      </w:r>
      <w:r>
        <w:rPr>
          <w:sz w:val="22"/>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16CD6547" w14:textId="5CD8E04F" w:rsidR="00ED6CB0" w:rsidRDefault="00ED6CB0" w:rsidP="00C925EB">
      <w:pPr>
        <w:pStyle w:val="Heading2"/>
        <w:keepNext w:val="0"/>
        <w:spacing w:before="240"/>
        <w:ind w:left="567" w:hanging="567"/>
        <w:jc w:val="both"/>
        <w:rPr>
          <w:sz w:val="22"/>
          <w:lang w:val="en-GB"/>
        </w:rPr>
      </w:pPr>
      <w:r>
        <w:rPr>
          <w:sz w:val="22"/>
          <w:lang w:val="en-GB"/>
        </w:rPr>
        <w:t>19.4</w:t>
      </w:r>
      <w:r>
        <w:rPr>
          <w:sz w:val="22"/>
          <w:lang w:val="en-GB"/>
        </w:rPr>
        <w:tab/>
      </w:r>
      <w:r w:rsidR="00C925EB">
        <w:rPr>
          <w:sz w:val="22"/>
          <w:lang w:val="en-GB"/>
        </w:rPr>
        <w:tab/>
      </w:r>
      <w:r>
        <w:rPr>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60B3008D" w14:textId="072212B7" w:rsidR="00ED6CB0" w:rsidRDefault="00ED6CB0" w:rsidP="00C925EB">
      <w:pPr>
        <w:pStyle w:val="Heading2"/>
        <w:keepNext w:val="0"/>
        <w:spacing w:before="240"/>
        <w:ind w:left="567" w:hanging="567"/>
        <w:jc w:val="both"/>
        <w:rPr>
          <w:sz w:val="22"/>
          <w:lang w:val="en-GB"/>
        </w:rPr>
      </w:pPr>
      <w:r>
        <w:rPr>
          <w:sz w:val="22"/>
          <w:lang w:val="en-GB"/>
        </w:rPr>
        <w:t>19.5</w:t>
      </w:r>
      <w:r>
        <w:rPr>
          <w:sz w:val="22"/>
          <w:lang w:val="en-GB"/>
        </w:rPr>
        <w:tab/>
      </w:r>
      <w:r w:rsidR="00C925EB">
        <w:rPr>
          <w:sz w:val="22"/>
          <w:lang w:val="en-GB"/>
        </w:rPr>
        <w:tab/>
      </w:r>
      <w:r>
        <w:rPr>
          <w:sz w:val="22"/>
          <w:lang w:val="en-GB"/>
        </w:rPr>
        <w:t xml:space="preserve">Any attempt by tenderers to influence the evaluation committee in the process of examination, clarification, </w:t>
      </w:r>
      <w:proofErr w:type="gramStart"/>
      <w:r>
        <w:rPr>
          <w:sz w:val="22"/>
          <w:lang w:val="en-GB"/>
        </w:rPr>
        <w:t>evaluation</w:t>
      </w:r>
      <w:proofErr w:type="gramEnd"/>
      <w:r>
        <w:rPr>
          <w:sz w:val="22"/>
          <w:lang w:val="en-GB"/>
        </w:rPr>
        <w:t xml:space="preserve"> and comparison of tenders, to obtain information on how the procedure is progressing or to influence the contracting authority in its decision concerning the award of the contract will result in the immediate rejection of their tenders.</w:t>
      </w:r>
    </w:p>
    <w:p w14:paraId="4E28FE0F" w14:textId="25E93A08" w:rsidR="00ED6CB0" w:rsidRDefault="00ED6CB0" w:rsidP="00C925EB">
      <w:pPr>
        <w:pStyle w:val="Heading2"/>
        <w:keepNext w:val="0"/>
        <w:spacing w:before="240"/>
        <w:ind w:left="567" w:hanging="567"/>
        <w:jc w:val="both"/>
        <w:rPr>
          <w:sz w:val="20"/>
          <w:lang w:val="en-GB"/>
        </w:rPr>
      </w:pPr>
      <w:r>
        <w:rPr>
          <w:sz w:val="22"/>
          <w:lang w:val="en-GB"/>
        </w:rPr>
        <w:t>19.6</w:t>
      </w:r>
      <w:r>
        <w:rPr>
          <w:sz w:val="22"/>
          <w:lang w:val="en-GB"/>
        </w:rPr>
        <w:tab/>
      </w:r>
      <w:r w:rsidR="00C925EB">
        <w:rPr>
          <w:sz w:val="22"/>
          <w:lang w:val="en-GB"/>
        </w:rPr>
        <w:tab/>
      </w:r>
      <w:r>
        <w:rPr>
          <w:sz w:val="22"/>
          <w:lang w:val="en-GB"/>
        </w:rPr>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783C37AB" w14:textId="77777777" w:rsidR="00AC3FB6" w:rsidRPr="00190958" w:rsidRDefault="00AC3FB6" w:rsidP="00C925EB">
      <w:pPr>
        <w:keepNext/>
        <w:numPr>
          <w:ilvl w:val="0"/>
          <w:numId w:val="38"/>
        </w:numPr>
        <w:spacing w:before="240"/>
        <w:jc w:val="both"/>
        <w:rPr>
          <w:b/>
          <w:sz w:val="24"/>
          <w:szCs w:val="24"/>
        </w:rPr>
      </w:pPr>
      <w:r w:rsidRPr="00190958">
        <w:rPr>
          <w:b/>
          <w:sz w:val="24"/>
          <w:szCs w:val="24"/>
        </w:rPr>
        <w:t>Evaluation of tenders</w:t>
      </w:r>
      <w:bookmarkEnd w:id="14"/>
    </w:p>
    <w:p w14:paraId="39308C57" w14:textId="458B2BAC" w:rsidR="00AC3FB6" w:rsidRPr="00190958" w:rsidRDefault="00AC3FB6" w:rsidP="00683255">
      <w:pPr>
        <w:pStyle w:val="Heading2"/>
        <w:spacing w:before="240"/>
        <w:ind w:left="567" w:hanging="567"/>
        <w:jc w:val="both"/>
        <w:rPr>
          <w:sz w:val="22"/>
          <w:lang w:val="en-GB"/>
        </w:rPr>
      </w:pPr>
      <w:r w:rsidRPr="00190958">
        <w:rPr>
          <w:sz w:val="22"/>
          <w:lang w:val="en-GB"/>
        </w:rPr>
        <w:t>20.1</w:t>
      </w:r>
      <w:r w:rsidRPr="00190958">
        <w:rPr>
          <w:sz w:val="22"/>
          <w:lang w:val="en-GB"/>
        </w:rPr>
        <w:tab/>
        <w:t>Examination of the administrative conformity of tenders</w:t>
      </w:r>
    </w:p>
    <w:p w14:paraId="1684AAC4" w14:textId="77777777" w:rsidR="00AC3FB6" w:rsidRPr="00190958" w:rsidRDefault="00AC3FB6" w:rsidP="00683255">
      <w:pPr>
        <w:spacing w:before="240"/>
        <w:ind w:left="567"/>
        <w:jc w:val="both"/>
        <w:outlineLvl w:val="0"/>
      </w:pPr>
      <w:r w:rsidRPr="00190958">
        <w:rPr>
          <w:sz w:val="22"/>
        </w:rPr>
        <w:t xml:space="preserve">The aim at this stage is to check that tenders comply with the essential requirements of the tender dossier. A tender is deemed to comply if it satisfies all the conditions, </w:t>
      </w:r>
      <w:proofErr w:type="gramStart"/>
      <w:r w:rsidRPr="00190958">
        <w:rPr>
          <w:sz w:val="22"/>
        </w:rPr>
        <w:t>procedures</w:t>
      </w:r>
      <w:proofErr w:type="gramEnd"/>
      <w:r w:rsidRPr="00190958">
        <w:rPr>
          <w:sz w:val="22"/>
        </w:rPr>
        <w:t xml:space="preserve"> and specifications in the tender dossier without substantially departing from or attaching restrictions to them.</w:t>
      </w:r>
    </w:p>
    <w:p w14:paraId="7A97EDC7" w14:textId="77777777" w:rsidR="00AC3FB6" w:rsidRPr="00190958" w:rsidRDefault="00AC3FB6" w:rsidP="00683255">
      <w:pPr>
        <w:spacing w:before="240"/>
        <w:ind w:left="567"/>
        <w:jc w:val="both"/>
        <w:outlineLvl w:val="0"/>
      </w:pPr>
      <w:r w:rsidRPr="00190958">
        <w:rPr>
          <w:sz w:val="22"/>
        </w:rPr>
        <w:t xml:space="preserve">Substantial departures or restrictions are those which affect the scope, </w:t>
      </w:r>
      <w:proofErr w:type="gramStart"/>
      <w:r w:rsidRPr="00190958">
        <w:rPr>
          <w:sz w:val="22"/>
        </w:rPr>
        <w:t>quality</w:t>
      </w:r>
      <w:proofErr w:type="gramEnd"/>
      <w:r w:rsidRPr="00190958">
        <w:rPr>
          <w:sz w:val="22"/>
        </w:rPr>
        <w:t xml:space="preserve">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3189DD8F" w14:textId="77777777" w:rsidR="00AC3FB6" w:rsidRPr="00190958" w:rsidRDefault="00AC3FB6" w:rsidP="00683255">
      <w:pPr>
        <w:spacing w:before="240"/>
        <w:ind w:left="567"/>
        <w:jc w:val="both"/>
        <w:outlineLvl w:val="0"/>
        <w:rPr>
          <w:sz w:val="22"/>
        </w:rPr>
      </w:pPr>
      <w:r w:rsidRPr="00190958">
        <w:rPr>
          <w:sz w:val="22"/>
        </w:rPr>
        <w:lastRenderedPageBreak/>
        <w:t>If a tender does not comply with the tender dossier, it will be rejected immediately and may not subsequently be made to comply by correcting it or withdrawing the departure or restriction.</w:t>
      </w:r>
    </w:p>
    <w:p w14:paraId="110590F1" w14:textId="6C457982" w:rsidR="00AC3FB6" w:rsidRPr="00190958" w:rsidRDefault="00AC3FB6" w:rsidP="00683255">
      <w:pPr>
        <w:pStyle w:val="Heading2"/>
        <w:spacing w:before="240"/>
        <w:ind w:left="567" w:hanging="567"/>
        <w:jc w:val="both"/>
        <w:rPr>
          <w:sz w:val="22"/>
          <w:lang w:val="en-GB"/>
        </w:rPr>
      </w:pPr>
      <w:r w:rsidRPr="00190958">
        <w:rPr>
          <w:sz w:val="22"/>
          <w:lang w:val="en-GB"/>
        </w:rPr>
        <w:t>20.2</w:t>
      </w:r>
      <w:r w:rsidRPr="00190958">
        <w:rPr>
          <w:sz w:val="22"/>
          <w:lang w:val="en-GB"/>
        </w:rPr>
        <w:tab/>
      </w:r>
      <w:r w:rsidR="009369BB">
        <w:rPr>
          <w:sz w:val="22"/>
          <w:lang w:val="en-GB"/>
        </w:rPr>
        <w:t xml:space="preserve"> </w:t>
      </w:r>
      <w:r w:rsidRPr="00190958">
        <w:rPr>
          <w:sz w:val="22"/>
          <w:lang w:val="en-GB"/>
        </w:rPr>
        <w:t>Technical evaluation</w:t>
      </w:r>
    </w:p>
    <w:p w14:paraId="1D9626CC" w14:textId="77777777" w:rsidR="00AC3FB6" w:rsidRPr="00190958" w:rsidRDefault="00AC3FB6" w:rsidP="00683255">
      <w:pPr>
        <w:spacing w:before="240"/>
        <w:ind w:left="567"/>
        <w:jc w:val="both"/>
        <w:outlineLvl w:val="0"/>
        <w:rPr>
          <w:sz w:val="22"/>
        </w:rPr>
      </w:pPr>
      <w:bookmarkStart w:id="15" w:name="_Ref500330647"/>
      <w:r w:rsidRPr="00190958">
        <w:rPr>
          <w:sz w:val="22"/>
        </w:rPr>
        <w:t>After analysing the tenders deemed to comply in administrative terms, the evaluation committee will rule on the technical admissibility of each tender, classifying it as technically compliant or non-compliant.</w:t>
      </w:r>
    </w:p>
    <w:p w14:paraId="245B3142" w14:textId="77777777" w:rsidR="00AC3FB6" w:rsidRPr="00190958" w:rsidRDefault="00AC3FB6" w:rsidP="00683255">
      <w:pPr>
        <w:pStyle w:val="Heading2"/>
        <w:keepNext w:val="0"/>
        <w:spacing w:before="240"/>
        <w:ind w:left="567"/>
        <w:jc w:val="both"/>
        <w:rPr>
          <w:sz w:val="22"/>
          <w:szCs w:val="22"/>
          <w:lang w:val="en-GB"/>
        </w:rPr>
      </w:pPr>
      <w:r w:rsidRPr="00190958">
        <w:rPr>
          <w:sz w:val="22"/>
          <w:szCs w:val="22"/>
          <w:lang w:val="en-GB"/>
        </w:rPr>
        <w:t>The minimum qualifications required (see selection criteria in the additional information about the contract notice are to be evaluated at the start of this stage.</w:t>
      </w:r>
    </w:p>
    <w:bookmarkEnd w:id="15"/>
    <w:p w14:paraId="597D7FF3" w14:textId="77777777" w:rsidR="00AC3FB6" w:rsidRPr="00190958" w:rsidRDefault="00AC3FB6" w:rsidP="00683255">
      <w:pPr>
        <w:spacing w:before="240"/>
        <w:ind w:left="567"/>
        <w:jc w:val="both"/>
        <w:outlineLvl w:val="0"/>
        <w:rPr>
          <w:sz w:val="22"/>
        </w:rPr>
      </w:pPr>
      <w:r w:rsidRPr="00190958">
        <w:rPr>
          <w:sz w:val="22"/>
        </w:rPr>
        <w:t>Where contracts include after-sales service and/or training, the technical quality of such services will also be evaluated by using yes/no criteria as specified in the tender dossier.</w:t>
      </w:r>
    </w:p>
    <w:p w14:paraId="3EA2785A" w14:textId="2B5DF00D" w:rsidR="00AC3FB6" w:rsidRPr="00190958" w:rsidRDefault="00AC3FB6" w:rsidP="00683255">
      <w:pPr>
        <w:pStyle w:val="Heading2"/>
        <w:spacing w:before="240"/>
        <w:ind w:left="567" w:hanging="567"/>
        <w:jc w:val="both"/>
        <w:rPr>
          <w:lang w:val="en-GB"/>
        </w:rPr>
      </w:pPr>
      <w:r w:rsidRPr="00190958">
        <w:rPr>
          <w:sz w:val="22"/>
          <w:lang w:val="en-GB"/>
        </w:rPr>
        <w:t>20.3</w:t>
      </w:r>
      <w:r w:rsidRPr="00190958">
        <w:rPr>
          <w:sz w:val="22"/>
          <w:lang w:val="en-GB"/>
        </w:rPr>
        <w:tab/>
      </w:r>
      <w:r w:rsidR="00AE689F">
        <w:rPr>
          <w:sz w:val="22"/>
          <w:lang w:val="en-GB"/>
        </w:rPr>
        <w:t xml:space="preserve">   </w:t>
      </w:r>
      <w:r w:rsidRPr="00190958">
        <w:rPr>
          <w:sz w:val="22"/>
          <w:lang w:val="en-GB"/>
        </w:rPr>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w:t>
      </w:r>
      <w:proofErr w:type="gramStart"/>
      <w:r w:rsidRPr="00190958">
        <w:rPr>
          <w:sz w:val="22"/>
          <w:lang w:val="en-GB"/>
        </w:rPr>
        <w:t>offered</w:t>
      </w:r>
      <w:proofErr w:type="gramEnd"/>
      <w:r w:rsidRPr="00190958">
        <w:rPr>
          <w:sz w:val="22"/>
          <w:lang w:val="en-GB"/>
        </w:rPr>
        <w:t xml:space="preserve">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79EFDDD2" w14:textId="7FC42465" w:rsidR="00AC3FB6" w:rsidRPr="00190958" w:rsidRDefault="00AC3FB6" w:rsidP="00683255">
      <w:pPr>
        <w:pStyle w:val="Heading2"/>
        <w:spacing w:before="240"/>
        <w:ind w:left="567" w:hanging="567"/>
        <w:jc w:val="both"/>
        <w:rPr>
          <w:sz w:val="22"/>
          <w:lang w:val="en-GB"/>
        </w:rPr>
      </w:pPr>
      <w:r w:rsidRPr="00190958">
        <w:rPr>
          <w:sz w:val="22"/>
          <w:lang w:val="en-GB"/>
        </w:rPr>
        <w:t>20.4</w:t>
      </w:r>
      <w:r w:rsidR="009369BB" w:rsidRPr="00190958">
        <w:rPr>
          <w:sz w:val="22"/>
          <w:lang w:val="en-GB"/>
        </w:rPr>
        <w:tab/>
      </w:r>
      <w:r w:rsidR="009369BB">
        <w:rPr>
          <w:sz w:val="22"/>
          <w:lang w:val="en-GB"/>
        </w:rPr>
        <w:t xml:space="preserve"> Financial</w:t>
      </w:r>
      <w:r w:rsidRPr="00190958">
        <w:rPr>
          <w:sz w:val="22"/>
          <w:lang w:val="en-GB"/>
        </w:rPr>
        <w:t xml:space="preserve"> evaluation</w:t>
      </w:r>
    </w:p>
    <w:p w14:paraId="021DCC49" w14:textId="77777777" w:rsidR="00AC3FB6" w:rsidRPr="00190958" w:rsidRDefault="00AC3FB6" w:rsidP="00683255">
      <w:pPr>
        <w:tabs>
          <w:tab w:val="left" w:pos="851"/>
        </w:tabs>
        <w:spacing w:before="240"/>
        <w:ind w:left="851" w:hanging="284"/>
        <w:jc w:val="both"/>
        <w:rPr>
          <w:sz w:val="22"/>
        </w:rPr>
      </w:pPr>
      <w:r w:rsidRPr="00190958">
        <w:rPr>
          <w:sz w:val="22"/>
        </w:rPr>
        <w:t>a)</w:t>
      </w:r>
      <w:r w:rsidRPr="00190958">
        <w:rPr>
          <w:sz w:val="22"/>
        </w:rPr>
        <w:tab/>
        <w:t>Tenders found to be technically compliant will be checked for any arithmetical errors in computation and summation. Errors will be corrected by the evaluation committee as follows:</w:t>
      </w:r>
    </w:p>
    <w:p w14:paraId="4C32BDE6" w14:textId="77777777" w:rsidR="00AC3FB6" w:rsidRPr="00190958" w:rsidRDefault="00AC3FB6" w:rsidP="00683255">
      <w:pPr>
        <w:tabs>
          <w:tab w:val="left" w:pos="1418"/>
        </w:tabs>
        <w:spacing w:before="240"/>
        <w:ind w:left="1418" w:hanging="284"/>
        <w:jc w:val="both"/>
        <w:outlineLvl w:val="0"/>
        <w:rPr>
          <w:sz w:val="22"/>
        </w:rPr>
      </w:pPr>
      <w:r w:rsidRPr="00190958">
        <w:rPr>
          <w:sz w:val="22"/>
        </w:rPr>
        <w:t>-</w:t>
      </w:r>
      <w:r w:rsidRPr="00190958">
        <w:rPr>
          <w:sz w:val="22"/>
        </w:rPr>
        <w:tab/>
        <w:t xml:space="preserve">where there is a discrepancy between amounts in figures and in words, the amount in words will be the amount taken into </w:t>
      </w:r>
      <w:proofErr w:type="gramStart"/>
      <w:r w:rsidRPr="00190958">
        <w:rPr>
          <w:sz w:val="22"/>
        </w:rPr>
        <w:t>account;</w:t>
      </w:r>
      <w:proofErr w:type="gramEnd"/>
    </w:p>
    <w:p w14:paraId="51ABEEEE" w14:textId="77777777" w:rsidR="00AC3FB6" w:rsidRPr="00190958" w:rsidRDefault="00AC3FB6" w:rsidP="00683255">
      <w:pPr>
        <w:tabs>
          <w:tab w:val="left" w:pos="1418"/>
        </w:tabs>
        <w:spacing w:before="240"/>
        <w:ind w:left="1418" w:hanging="284"/>
        <w:jc w:val="both"/>
        <w:outlineLvl w:val="0"/>
        <w:rPr>
          <w:sz w:val="22"/>
        </w:rPr>
      </w:pPr>
      <w:r w:rsidRPr="00190958">
        <w:rPr>
          <w:sz w:val="22"/>
        </w:rPr>
        <w:t>-</w:t>
      </w:r>
      <w:r w:rsidRPr="00190958">
        <w:rPr>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190958">
        <w:rPr>
          <w:sz w:val="22"/>
        </w:rPr>
        <w:t>taken into account</w:t>
      </w:r>
      <w:proofErr w:type="gramEnd"/>
      <w:r w:rsidRPr="00190958">
        <w:rPr>
          <w:sz w:val="22"/>
        </w:rPr>
        <w:t>.</w:t>
      </w:r>
    </w:p>
    <w:p w14:paraId="4BFA1127" w14:textId="77777777" w:rsidR="00AC3FB6" w:rsidRPr="00190958" w:rsidRDefault="00AC3FB6" w:rsidP="00683255">
      <w:pPr>
        <w:tabs>
          <w:tab w:val="left" w:pos="851"/>
        </w:tabs>
        <w:spacing w:before="240"/>
        <w:ind w:left="851" w:hanging="284"/>
        <w:jc w:val="both"/>
        <w:rPr>
          <w:sz w:val="22"/>
        </w:rPr>
      </w:pPr>
      <w:r w:rsidRPr="00190958">
        <w:rPr>
          <w:sz w:val="22"/>
        </w:rPr>
        <w:t>b)</w:t>
      </w:r>
      <w:r w:rsidRPr="00190958">
        <w:rPr>
          <w:sz w:val="22"/>
        </w:rPr>
        <w:tab/>
        <w:t>Amounts corrected in this way will be binding on the tenderer. If the tenderer does not accept them, its tender will be rejected.</w:t>
      </w:r>
    </w:p>
    <w:p w14:paraId="5370E633" w14:textId="77777777" w:rsidR="00AC3FB6" w:rsidRPr="00190958" w:rsidRDefault="00AC3FB6" w:rsidP="00683255">
      <w:pPr>
        <w:tabs>
          <w:tab w:val="left" w:pos="851"/>
        </w:tabs>
        <w:spacing w:before="240"/>
        <w:ind w:left="851" w:hanging="284"/>
        <w:jc w:val="both"/>
        <w:rPr>
          <w:sz w:val="22"/>
        </w:rPr>
      </w:pPr>
      <w:r w:rsidRPr="00190958">
        <w:rPr>
          <w:sz w:val="22"/>
        </w:rPr>
        <w:t xml:space="preserve">c) Unless specified otherwise, the purpose of the financial evaluation process is to identify the tenderer offering the lowest price. Where specified in the technical specifications, the evaluation of tenders may </w:t>
      </w:r>
      <w:proofErr w:type="gramStart"/>
      <w:r w:rsidRPr="00190958">
        <w:rPr>
          <w:sz w:val="22"/>
        </w:rPr>
        <w:t>take into account</w:t>
      </w:r>
      <w:proofErr w:type="gramEnd"/>
      <w:r w:rsidRPr="00190958">
        <w:rPr>
          <w:sz w:val="22"/>
        </w:rPr>
        <w:t xml:space="preserve">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14:paraId="2D3C14FC" w14:textId="46282940" w:rsidR="00AC3FB6" w:rsidRPr="00190958" w:rsidRDefault="00AC3FB6" w:rsidP="00683255">
      <w:pPr>
        <w:pStyle w:val="Heading2"/>
        <w:spacing w:before="240"/>
        <w:ind w:left="567" w:hanging="567"/>
        <w:jc w:val="both"/>
        <w:rPr>
          <w:sz w:val="22"/>
          <w:lang w:val="en-GB"/>
        </w:rPr>
      </w:pPr>
      <w:r w:rsidRPr="00190958">
        <w:rPr>
          <w:sz w:val="22"/>
          <w:lang w:val="en-GB"/>
        </w:rPr>
        <w:t>20.5</w:t>
      </w:r>
      <w:r w:rsidRPr="00190958">
        <w:rPr>
          <w:sz w:val="22"/>
          <w:lang w:val="en-GB"/>
        </w:rPr>
        <w:tab/>
      </w:r>
      <w:r w:rsidR="00FD77D2">
        <w:rPr>
          <w:sz w:val="22"/>
          <w:lang w:val="en-GB"/>
        </w:rPr>
        <w:tab/>
      </w:r>
      <w:r w:rsidRPr="00190958">
        <w:rPr>
          <w:sz w:val="22"/>
          <w:lang w:val="en-GB"/>
        </w:rPr>
        <w:t>Variant solutions</w:t>
      </w:r>
    </w:p>
    <w:p w14:paraId="74FDD4F2" w14:textId="77777777" w:rsidR="00AC3FB6" w:rsidRPr="00190958" w:rsidRDefault="00AC3FB6" w:rsidP="00683255">
      <w:pPr>
        <w:spacing w:before="240"/>
        <w:ind w:left="567"/>
        <w:jc w:val="both"/>
      </w:pPr>
      <w:r w:rsidRPr="00190958">
        <w:rPr>
          <w:sz w:val="22"/>
        </w:rPr>
        <w:t>Variant solutions will not be taken into consideration.</w:t>
      </w:r>
    </w:p>
    <w:p w14:paraId="48DF3A1B" w14:textId="0DC3556B" w:rsidR="00AC3FB6" w:rsidRPr="00190958" w:rsidRDefault="00AC3FB6" w:rsidP="00683255">
      <w:pPr>
        <w:pStyle w:val="Heading2"/>
        <w:spacing w:before="240"/>
        <w:ind w:left="567" w:hanging="567"/>
        <w:jc w:val="both"/>
        <w:rPr>
          <w:sz w:val="22"/>
          <w:lang w:val="en-GB"/>
        </w:rPr>
      </w:pPr>
      <w:r w:rsidRPr="00190958">
        <w:rPr>
          <w:sz w:val="22"/>
          <w:lang w:val="en-GB"/>
        </w:rPr>
        <w:lastRenderedPageBreak/>
        <w:t>20.6</w:t>
      </w:r>
      <w:r w:rsidRPr="00190958">
        <w:rPr>
          <w:sz w:val="22"/>
          <w:lang w:val="en-GB"/>
        </w:rPr>
        <w:tab/>
      </w:r>
      <w:r w:rsidR="00FD77D2">
        <w:rPr>
          <w:sz w:val="22"/>
          <w:lang w:val="en-GB"/>
        </w:rPr>
        <w:tab/>
      </w:r>
      <w:r w:rsidRPr="00190958">
        <w:rPr>
          <w:sz w:val="22"/>
          <w:lang w:val="en-GB"/>
        </w:rPr>
        <w:t>Award criteria</w:t>
      </w:r>
    </w:p>
    <w:p w14:paraId="36C4F0C1" w14:textId="3297ECD5" w:rsidR="00AC3FB6" w:rsidRDefault="00AC3FB6" w:rsidP="00683255">
      <w:pPr>
        <w:spacing w:before="240" w:after="240"/>
        <w:ind w:left="567" w:firstLine="11"/>
        <w:jc w:val="both"/>
        <w:outlineLvl w:val="0"/>
        <w:rPr>
          <w:sz w:val="22"/>
        </w:rPr>
      </w:pPr>
      <w:r w:rsidRPr="00190958">
        <w:rPr>
          <w:sz w:val="22"/>
        </w:rPr>
        <w:t>The sole award criterion will be the price. The contract will be awarded to the lowest compliant tender.</w:t>
      </w:r>
    </w:p>
    <w:p w14:paraId="09657588" w14:textId="287166EB" w:rsidR="004C2E08" w:rsidRDefault="00032396" w:rsidP="00ED6884">
      <w:pPr>
        <w:tabs>
          <w:tab w:val="num" w:pos="567"/>
        </w:tabs>
        <w:spacing w:before="120" w:after="120"/>
        <w:ind w:left="567" w:hanging="567"/>
        <w:jc w:val="both"/>
        <w:rPr>
          <w:sz w:val="22"/>
          <w:szCs w:val="22"/>
        </w:rPr>
      </w:pPr>
      <w:r>
        <w:rPr>
          <w:sz w:val="22"/>
        </w:rPr>
        <w:t>20.7</w:t>
      </w:r>
      <w:r w:rsidR="00FD77D2">
        <w:rPr>
          <w:sz w:val="22"/>
        </w:rPr>
        <w:tab/>
      </w:r>
      <w:r w:rsidR="007F02C0" w:rsidRPr="009956B4">
        <w:rPr>
          <w:sz w:val="22"/>
          <w:szCs w:val="22"/>
        </w:rPr>
        <w:t>Documentary evidence for exclusion and selection criteria</w:t>
      </w:r>
    </w:p>
    <w:p w14:paraId="310258D8" w14:textId="77777777" w:rsidR="00931B88" w:rsidRDefault="00D67275" w:rsidP="00931B88">
      <w:pPr>
        <w:ind w:left="567"/>
        <w:jc w:val="both"/>
        <w:outlineLvl w:val="0"/>
        <w:rPr>
          <w:sz w:val="22"/>
        </w:rPr>
      </w:pPr>
      <w:r w:rsidRPr="00D67275">
        <w:rPr>
          <w:sz w:val="22"/>
        </w:rPr>
        <w:t>At any time during the procurement procedure and before the award of the contract, the contracting authority may request documentary evidence on compliance with the exclusion criteria set out in these instructions</w:t>
      </w:r>
      <w:r w:rsidR="006D12B7">
        <w:rPr>
          <w:sz w:val="22"/>
        </w:rPr>
        <w:t>.</w:t>
      </w:r>
    </w:p>
    <w:p w14:paraId="2786CFD0" w14:textId="5363A6C9" w:rsidR="005F4090" w:rsidRPr="00931B88" w:rsidRDefault="005F4090" w:rsidP="00931B88">
      <w:pPr>
        <w:spacing w:before="240" w:after="240"/>
        <w:ind w:left="567"/>
        <w:jc w:val="both"/>
        <w:outlineLvl w:val="0"/>
        <w:rPr>
          <w:sz w:val="22"/>
        </w:rPr>
      </w:pPr>
      <w:r w:rsidRPr="005F4090">
        <w:rPr>
          <w:color w:val="000000"/>
          <w:sz w:val="22"/>
          <w:szCs w:val="22"/>
        </w:rPr>
        <w:t xml:space="preserve">No documentary evidence of the selection criteria shall be submitted but no pre-financing will be </w:t>
      </w:r>
      <w:proofErr w:type="gramStart"/>
      <w:r w:rsidRPr="005F4090">
        <w:rPr>
          <w:color w:val="000000"/>
          <w:sz w:val="22"/>
          <w:szCs w:val="22"/>
        </w:rPr>
        <w:t>granted</w:t>
      </w:r>
      <w:proofErr w:type="gramEnd"/>
    </w:p>
    <w:p w14:paraId="5D991DFF" w14:textId="0E58AF0E" w:rsidR="00A316A0" w:rsidRPr="00190958" w:rsidRDefault="00A316A0" w:rsidP="001236BD">
      <w:pPr>
        <w:keepNext/>
        <w:numPr>
          <w:ilvl w:val="0"/>
          <w:numId w:val="38"/>
        </w:numPr>
        <w:spacing w:before="120" w:after="120"/>
        <w:ind w:left="418" w:hanging="418"/>
        <w:jc w:val="both"/>
        <w:rPr>
          <w:b/>
          <w:sz w:val="24"/>
          <w:szCs w:val="24"/>
        </w:rPr>
      </w:pPr>
      <w:r w:rsidRPr="00190958">
        <w:rPr>
          <w:b/>
          <w:sz w:val="24"/>
          <w:szCs w:val="24"/>
        </w:rPr>
        <w:t>Notification of award</w:t>
      </w:r>
    </w:p>
    <w:p w14:paraId="4E066B69" w14:textId="77777777" w:rsidR="00E92979" w:rsidRDefault="00E92979" w:rsidP="00FD3820">
      <w:pPr>
        <w:spacing w:before="120" w:after="240"/>
        <w:ind w:left="418"/>
        <w:jc w:val="both"/>
        <w:outlineLvl w:val="0"/>
        <w:rPr>
          <w:sz w:val="22"/>
        </w:rPr>
      </w:pPr>
      <w:r w:rsidRPr="00E92979">
        <w:rPr>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620A623" w14:textId="655D7961" w:rsidR="00A316A0" w:rsidRPr="00190958" w:rsidRDefault="00E92979" w:rsidP="00FD3820">
      <w:pPr>
        <w:spacing w:before="120" w:after="240"/>
        <w:ind w:left="418"/>
        <w:jc w:val="both"/>
        <w:outlineLvl w:val="0"/>
        <w:rPr>
          <w:sz w:val="22"/>
          <w:szCs w:val="22"/>
        </w:rPr>
      </w:pPr>
      <w:r w:rsidRPr="00E92979">
        <w:rPr>
          <w:sz w:val="22"/>
        </w:rPr>
        <w:t>The contracting authority will inform all tenderers simultaneously and individually of the award decision. The tender guarantees of the unsuccessful tenderers will be released once the contract is signed. The successful tenderer will be informed in writing that its tender has been accepted (notification of award)</w:t>
      </w:r>
      <w:r w:rsidR="00A316A0" w:rsidRPr="00190958">
        <w:rPr>
          <w:sz w:val="22"/>
          <w:szCs w:val="22"/>
        </w:rPr>
        <w:t xml:space="preserve">. </w:t>
      </w:r>
    </w:p>
    <w:p w14:paraId="3D927923" w14:textId="736FF905" w:rsidR="00A316A0" w:rsidRPr="00190958" w:rsidRDefault="00A316A0" w:rsidP="001236BD">
      <w:pPr>
        <w:keepNext/>
        <w:numPr>
          <w:ilvl w:val="0"/>
          <w:numId w:val="38"/>
        </w:numPr>
        <w:spacing w:before="120" w:after="240"/>
        <w:jc w:val="both"/>
        <w:rPr>
          <w:b/>
          <w:sz w:val="24"/>
          <w:szCs w:val="24"/>
        </w:rPr>
      </w:pPr>
      <w:bookmarkStart w:id="16" w:name="_Toc41467298"/>
      <w:bookmarkStart w:id="17" w:name="_Toc42488090"/>
      <w:r w:rsidRPr="00190958">
        <w:rPr>
          <w:b/>
          <w:sz w:val="24"/>
          <w:szCs w:val="24"/>
        </w:rPr>
        <w:t>Signature of the contract and performance guarantee</w:t>
      </w:r>
      <w:bookmarkStart w:id="18" w:name="_Ref500418776"/>
      <w:bookmarkEnd w:id="16"/>
      <w:bookmarkEnd w:id="17"/>
    </w:p>
    <w:bookmarkEnd w:id="18"/>
    <w:p w14:paraId="1F79B95C" w14:textId="77777777" w:rsidR="007B10FD" w:rsidRPr="007B10FD" w:rsidRDefault="007B10FD" w:rsidP="00212FB9">
      <w:pPr>
        <w:tabs>
          <w:tab w:val="num" w:pos="709"/>
        </w:tabs>
        <w:spacing w:before="120" w:after="240"/>
        <w:ind w:left="562" w:hanging="562"/>
        <w:jc w:val="both"/>
        <w:outlineLvl w:val="0"/>
        <w:rPr>
          <w:sz w:val="22"/>
        </w:rPr>
      </w:pPr>
      <w:r w:rsidRPr="007B10FD">
        <w:rPr>
          <w:sz w:val="22"/>
        </w:rPr>
        <w:t>22.1</w:t>
      </w:r>
      <w:r w:rsidRPr="007B10FD">
        <w:rPr>
          <w:sz w:val="22"/>
        </w:rPr>
        <w:tab/>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1BC8C408" w14:textId="77777777" w:rsidR="007B10FD" w:rsidRPr="007B10FD" w:rsidRDefault="007B10FD" w:rsidP="007B10FD">
      <w:pPr>
        <w:tabs>
          <w:tab w:val="num" w:pos="709"/>
        </w:tabs>
        <w:spacing w:after="240"/>
        <w:ind w:left="567" w:hanging="567"/>
        <w:jc w:val="both"/>
        <w:outlineLvl w:val="0"/>
        <w:rPr>
          <w:sz w:val="22"/>
        </w:rPr>
      </w:pPr>
      <w:r w:rsidRPr="007B10FD">
        <w:rPr>
          <w:sz w:val="22"/>
        </w:rPr>
        <w:t>22.2</w:t>
      </w:r>
      <w:r w:rsidRPr="007B10FD">
        <w:rPr>
          <w:sz w:val="22"/>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01536EF" w14:textId="77777777" w:rsidR="007B10FD" w:rsidRPr="007B10FD" w:rsidRDefault="007B10FD" w:rsidP="007B10FD">
      <w:pPr>
        <w:tabs>
          <w:tab w:val="num" w:pos="709"/>
        </w:tabs>
        <w:spacing w:after="240"/>
        <w:ind w:left="567" w:hanging="567"/>
        <w:jc w:val="both"/>
        <w:outlineLvl w:val="0"/>
        <w:rPr>
          <w:sz w:val="22"/>
        </w:rPr>
      </w:pPr>
      <w:r w:rsidRPr="007B10FD">
        <w:rPr>
          <w:sz w:val="22"/>
        </w:rPr>
        <w:t>22.3</w:t>
      </w:r>
      <w:r w:rsidRPr="007B10FD">
        <w:rPr>
          <w:sz w:val="22"/>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737FDDD3" w14:textId="12CAF8D0" w:rsidR="00A316A0" w:rsidRPr="00190958" w:rsidRDefault="007B10FD" w:rsidP="007B10FD">
      <w:pPr>
        <w:tabs>
          <w:tab w:val="num" w:pos="709"/>
        </w:tabs>
        <w:spacing w:after="240"/>
        <w:ind w:left="567" w:hanging="567"/>
        <w:jc w:val="both"/>
        <w:outlineLvl w:val="0"/>
        <w:rPr>
          <w:sz w:val="22"/>
        </w:rPr>
      </w:pPr>
      <w:r w:rsidRPr="007B10FD">
        <w:rPr>
          <w:sz w:val="22"/>
        </w:rPr>
        <w:t>22.4</w:t>
      </w:r>
      <w:r w:rsidRPr="007B10FD">
        <w:rPr>
          <w:sz w:val="22"/>
        </w:rPr>
        <w:tab/>
      </w:r>
      <w:r>
        <w:rPr>
          <w:sz w:val="22"/>
        </w:rPr>
        <w:t>No</w:t>
      </w:r>
      <w:r w:rsidRPr="007B10FD">
        <w:rPr>
          <w:sz w:val="22"/>
        </w:rPr>
        <w:t xml:space="preserve"> performance guarantee</w:t>
      </w:r>
      <w:r w:rsidR="000254B8">
        <w:rPr>
          <w:sz w:val="22"/>
        </w:rPr>
        <w:t xml:space="preserve"> is required.</w:t>
      </w:r>
    </w:p>
    <w:p w14:paraId="0B6DE3F6" w14:textId="7A9AE37D" w:rsidR="00A316A0" w:rsidRPr="00190958" w:rsidRDefault="00A316A0" w:rsidP="001236BD">
      <w:pPr>
        <w:keepNext/>
        <w:numPr>
          <w:ilvl w:val="0"/>
          <w:numId w:val="38"/>
        </w:numPr>
        <w:spacing w:before="120" w:after="240"/>
        <w:jc w:val="both"/>
        <w:rPr>
          <w:b/>
          <w:sz w:val="24"/>
          <w:szCs w:val="24"/>
        </w:rPr>
      </w:pPr>
      <w:bookmarkStart w:id="19" w:name="_Toc41467299"/>
      <w:bookmarkStart w:id="20" w:name="_Toc42488091"/>
      <w:r w:rsidRPr="00190958">
        <w:rPr>
          <w:b/>
          <w:sz w:val="24"/>
          <w:szCs w:val="24"/>
        </w:rPr>
        <w:t>Tender guarantee</w:t>
      </w:r>
      <w:bookmarkEnd w:id="19"/>
      <w:bookmarkEnd w:id="20"/>
    </w:p>
    <w:p w14:paraId="5066A461" w14:textId="69DDFFC3" w:rsidR="00A316A0" w:rsidRPr="00190958" w:rsidRDefault="00A316A0" w:rsidP="00683255">
      <w:pPr>
        <w:spacing w:after="240"/>
        <w:jc w:val="both"/>
        <w:outlineLvl w:val="0"/>
        <w:rPr>
          <w:sz w:val="22"/>
        </w:rPr>
      </w:pPr>
      <w:r w:rsidRPr="00190958">
        <w:rPr>
          <w:sz w:val="22"/>
          <w:szCs w:val="22"/>
        </w:rPr>
        <w:t>No tender guarantee is required</w:t>
      </w:r>
      <w:r w:rsidRPr="00190958">
        <w:t>.</w:t>
      </w:r>
    </w:p>
    <w:p w14:paraId="0CBCFA3A" w14:textId="2961119B" w:rsidR="00A316A0" w:rsidRPr="00190958" w:rsidRDefault="00A316A0" w:rsidP="001236BD">
      <w:pPr>
        <w:keepNext/>
        <w:numPr>
          <w:ilvl w:val="0"/>
          <w:numId w:val="38"/>
        </w:numPr>
        <w:spacing w:before="120" w:after="240"/>
        <w:jc w:val="both"/>
        <w:rPr>
          <w:b/>
          <w:sz w:val="24"/>
          <w:szCs w:val="24"/>
        </w:rPr>
      </w:pPr>
      <w:bookmarkStart w:id="21" w:name="_Toc41467300"/>
      <w:bookmarkStart w:id="22" w:name="_Toc42488092"/>
      <w:r w:rsidRPr="00190958">
        <w:rPr>
          <w:b/>
          <w:sz w:val="24"/>
          <w:szCs w:val="24"/>
        </w:rPr>
        <w:lastRenderedPageBreak/>
        <w:t>Ethics clauses</w:t>
      </w:r>
      <w:bookmarkEnd w:id="21"/>
      <w:bookmarkEnd w:id="22"/>
      <w:r w:rsidRPr="00190958">
        <w:rPr>
          <w:b/>
          <w:sz w:val="24"/>
          <w:szCs w:val="24"/>
        </w:rPr>
        <w:t xml:space="preserve"> and code of conduct</w:t>
      </w:r>
    </w:p>
    <w:p w14:paraId="48D84681" w14:textId="77777777" w:rsidR="00A316A0" w:rsidRPr="00190958" w:rsidRDefault="00A316A0" w:rsidP="00683255">
      <w:pPr>
        <w:pStyle w:val="Heading2"/>
        <w:keepNext w:val="0"/>
        <w:ind w:left="567" w:hanging="567"/>
        <w:jc w:val="both"/>
        <w:rPr>
          <w:sz w:val="22"/>
          <w:u w:val="single"/>
          <w:lang w:val="en-GB"/>
        </w:rPr>
      </w:pPr>
      <w:r w:rsidRPr="00190958">
        <w:rPr>
          <w:sz w:val="22"/>
          <w:lang w:val="en-GB"/>
        </w:rPr>
        <w:t>24.1</w:t>
      </w:r>
      <w:r w:rsidRPr="00190958">
        <w:rPr>
          <w:sz w:val="22"/>
          <w:lang w:val="en-GB"/>
        </w:rPr>
        <w:tab/>
      </w:r>
      <w:r w:rsidRPr="00190958">
        <w:rPr>
          <w:sz w:val="22"/>
          <w:u w:val="single"/>
          <w:lang w:val="en-GB"/>
        </w:rPr>
        <w:t>Absence of conflict of interest</w:t>
      </w:r>
    </w:p>
    <w:p w14:paraId="2C15AEFD" w14:textId="77777777" w:rsidR="00A316A0" w:rsidRPr="00190958" w:rsidRDefault="00A316A0" w:rsidP="00683255">
      <w:pPr>
        <w:keepNext/>
        <w:spacing w:after="240"/>
        <w:ind w:left="420"/>
        <w:jc w:val="both"/>
        <w:rPr>
          <w:sz w:val="22"/>
          <w:szCs w:val="22"/>
        </w:rPr>
      </w:pPr>
      <w:r w:rsidRPr="00190958">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sidRPr="00190958">
        <w:rPr>
          <w:sz w:val="22"/>
          <w:szCs w:val="22"/>
        </w:rPr>
        <w:t>evaluating</w:t>
      </w:r>
      <w:proofErr w:type="gramEnd"/>
      <w:r w:rsidRPr="00190958">
        <w:rPr>
          <w:sz w:val="22"/>
          <w:szCs w:val="22"/>
        </w:rPr>
        <w:t xml:space="preserve"> and comparing tenders will lead to the rejection of its tender and may result in administrative penalties according to the Financial Regulation in force. </w:t>
      </w:r>
    </w:p>
    <w:p w14:paraId="56E6D782" w14:textId="77777777" w:rsidR="00A316A0" w:rsidRPr="00190958" w:rsidRDefault="00A316A0" w:rsidP="00683255">
      <w:pPr>
        <w:pStyle w:val="Heading2"/>
        <w:keepNext w:val="0"/>
        <w:ind w:left="567" w:hanging="567"/>
        <w:jc w:val="both"/>
        <w:rPr>
          <w:sz w:val="22"/>
          <w:lang w:val="en-GB"/>
        </w:rPr>
      </w:pPr>
      <w:r w:rsidRPr="00190958">
        <w:rPr>
          <w:sz w:val="22"/>
          <w:lang w:val="en-GB"/>
        </w:rPr>
        <w:t>24.2</w:t>
      </w:r>
      <w:r w:rsidRPr="00190958">
        <w:rPr>
          <w:sz w:val="22"/>
          <w:lang w:val="en-GB"/>
        </w:rPr>
        <w:tab/>
      </w:r>
      <w:r w:rsidRPr="00190958">
        <w:rPr>
          <w:sz w:val="22"/>
          <w:u w:val="single"/>
          <w:lang w:val="en-GB"/>
        </w:rPr>
        <w:t>Respect for human rights as well as environmental legislation and core labour standards</w:t>
      </w:r>
      <w:r w:rsidRPr="00190958">
        <w:rPr>
          <w:sz w:val="22"/>
          <w:lang w:val="en-GB"/>
        </w:rPr>
        <w:t xml:space="preserve"> </w:t>
      </w:r>
    </w:p>
    <w:p w14:paraId="70E66785" w14:textId="77777777" w:rsidR="00A316A0" w:rsidRPr="00190958" w:rsidRDefault="00A316A0" w:rsidP="00683255">
      <w:pPr>
        <w:keepNext/>
        <w:spacing w:after="240"/>
        <w:ind w:left="420"/>
        <w:jc w:val="both"/>
        <w:rPr>
          <w:sz w:val="22"/>
          <w:szCs w:val="22"/>
        </w:rPr>
      </w:pPr>
      <w:r w:rsidRPr="00190958">
        <w:rPr>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21E5C97" w14:textId="4FCCBEF0" w:rsidR="00A316A0" w:rsidRDefault="00A316A0" w:rsidP="00683255">
      <w:pPr>
        <w:keepNext/>
        <w:pBdr>
          <w:top w:val="single" w:sz="4" w:space="0" w:color="auto"/>
          <w:left w:val="single" w:sz="4" w:space="4" w:color="auto"/>
          <w:bottom w:val="single" w:sz="4" w:space="1" w:color="auto"/>
          <w:right w:val="single" w:sz="4" w:space="4" w:color="auto"/>
        </w:pBdr>
        <w:ind w:left="420"/>
        <w:jc w:val="both"/>
        <w:rPr>
          <w:b/>
          <w:sz w:val="22"/>
          <w:szCs w:val="22"/>
        </w:rPr>
      </w:pPr>
      <w:r w:rsidRPr="00190958">
        <w:rPr>
          <w:b/>
          <w:sz w:val="22"/>
          <w:szCs w:val="22"/>
        </w:rPr>
        <w:t xml:space="preserve">Zero tolerance for sexual exploitation, </w:t>
      </w:r>
      <w:proofErr w:type="gramStart"/>
      <w:r w:rsidRPr="00190958">
        <w:rPr>
          <w:b/>
          <w:sz w:val="22"/>
          <w:szCs w:val="22"/>
        </w:rPr>
        <w:t>abuse</w:t>
      </w:r>
      <w:proofErr w:type="gramEnd"/>
      <w:r w:rsidRPr="00190958">
        <w:rPr>
          <w:b/>
          <w:sz w:val="22"/>
          <w:szCs w:val="22"/>
        </w:rPr>
        <w:t xml:space="preserve"> and harassment:</w:t>
      </w:r>
    </w:p>
    <w:p w14:paraId="7CC5D766" w14:textId="77777777" w:rsidR="00E25BBD" w:rsidRPr="00190958" w:rsidRDefault="00E25BBD" w:rsidP="00683255">
      <w:pPr>
        <w:keepNext/>
        <w:pBdr>
          <w:top w:val="single" w:sz="4" w:space="0" w:color="auto"/>
          <w:left w:val="single" w:sz="4" w:space="4" w:color="auto"/>
          <w:bottom w:val="single" w:sz="4" w:space="1" w:color="auto"/>
          <w:right w:val="single" w:sz="4" w:space="4" w:color="auto"/>
        </w:pBdr>
        <w:ind w:left="420"/>
        <w:jc w:val="both"/>
        <w:rPr>
          <w:b/>
          <w:sz w:val="22"/>
          <w:szCs w:val="22"/>
        </w:rPr>
      </w:pPr>
    </w:p>
    <w:p w14:paraId="71D2EFAF" w14:textId="4CE55891" w:rsidR="00A316A0" w:rsidRDefault="00A316A0" w:rsidP="00683255">
      <w:pPr>
        <w:keepNext/>
        <w:pBdr>
          <w:top w:val="single" w:sz="4" w:space="0" w:color="auto"/>
          <w:left w:val="single" w:sz="4" w:space="4" w:color="auto"/>
          <w:bottom w:val="single" w:sz="4" w:space="1" w:color="auto"/>
          <w:right w:val="single" w:sz="4" w:space="4" w:color="auto"/>
        </w:pBdr>
        <w:ind w:left="420"/>
        <w:jc w:val="both"/>
        <w:rPr>
          <w:sz w:val="22"/>
          <w:szCs w:val="22"/>
        </w:rPr>
      </w:pPr>
      <w:r w:rsidRPr="00190958">
        <w:rPr>
          <w:sz w:val="22"/>
          <w:szCs w:val="22"/>
        </w:rPr>
        <w:t xml:space="preserve">The European Commission applies a policy of 'zero tolerance' in relation to all wrongful conduct which has an impact on the professional credibility of the tenderer. </w:t>
      </w:r>
    </w:p>
    <w:p w14:paraId="15839DE7" w14:textId="77777777" w:rsidR="00E25BBD" w:rsidRPr="00190958" w:rsidRDefault="00E25BBD" w:rsidP="00683255">
      <w:pPr>
        <w:keepNext/>
        <w:pBdr>
          <w:top w:val="single" w:sz="4" w:space="0" w:color="auto"/>
          <w:left w:val="single" w:sz="4" w:space="4" w:color="auto"/>
          <w:bottom w:val="single" w:sz="4" w:space="1" w:color="auto"/>
          <w:right w:val="single" w:sz="4" w:space="4" w:color="auto"/>
        </w:pBdr>
        <w:ind w:left="420"/>
        <w:jc w:val="both"/>
        <w:rPr>
          <w:sz w:val="22"/>
          <w:szCs w:val="22"/>
        </w:rPr>
      </w:pPr>
    </w:p>
    <w:p w14:paraId="4441FCD1" w14:textId="77777777" w:rsidR="00A316A0" w:rsidRPr="00190958" w:rsidRDefault="00A316A0" w:rsidP="00683255">
      <w:pPr>
        <w:keepNext/>
        <w:pBdr>
          <w:top w:val="single" w:sz="4" w:space="0" w:color="auto"/>
          <w:left w:val="single" w:sz="4" w:space="4" w:color="auto"/>
          <w:bottom w:val="single" w:sz="4" w:space="1" w:color="auto"/>
          <w:right w:val="single" w:sz="4" w:space="4" w:color="auto"/>
        </w:pBdr>
        <w:ind w:left="420"/>
        <w:jc w:val="both"/>
        <w:rPr>
          <w:sz w:val="22"/>
          <w:szCs w:val="22"/>
        </w:rPr>
      </w:pPr>
      <w:r w:rsidRPr="00190958">
        <w:rPr>
          <w:sz w:val="22"/>
          <w:szCs w:val="22"/>
        </w:rPr>
        <w:t xml:space="preserve">Physical abuse or punishment, or threats of physical abuse, sexual abuse or exploitation, </w:t>
      </w:r>
      <w:proofErr w:type="gramStart"/>
      <w:r w:rsidRPr="00190958">
        <w:rPr>
          <w:sz w:val="22"/>
          <w:szCs w:val="22"/>
        </w:rPr>
        <w:t>harassment</w:t>
      </w:r>
      <w:proofErr w:type="gramEnd"/>
      <w:r w:rsidRPr="00190958">
        <w:rPr>
          <w:sz w:val="22"/>
          <w:szCs w:val="22"/>
        </w:rPr>
        <w:t xml:space="preserve"> and verbal abuse, as well as other forms of intimidation shall be prohibited. </w:t>
      </w:r>
    </w:p>
    <w:p w14:paraId="328CBBAA" w14:textId="77777777" w:rsidR="00A316A0" w:rsidRPr="00190958" w:rsidRDefault="00A316A0" w:rsidP="00683255">
      <w:pPr>
        <w:keepNext/>
        <w:ind w:left="420"/>
        <w:jc w:val="both"/>
        <w:rPr>
          <w:sz w:val="22"/>
          <w:szCs w:val="22"/>
        </w:rPr>
      </w:pPr>
    </w:p>
    <w:p w14:paraId="5C082526" w14:textId="77777777" w:rsidR="00A316A0" w:rsidRPr="00190958" w:rsidRDefault="00A316A0" w:rsidP="00683255">
      <w:pPr>
        <w:pStyle w:val="Heading2"/>
        <w:keepNext w:val="0"/>
        <w:ind w:left="567" w:hanging="567"/>
        <w:jc w:val="both"/>
        <w:rPr>
          <w:sz w:val="22"/>
          <w:u w:val="single"/>
          <w:lang w:val="en-GB"/>
        </w:rPr>
      </w:pPr>
      <w:r w:rsidRPr="00190958">
        <w:rPr>
          <w:sz w:val="22"/>
          <w:lang w:val="en-GB"/>
        </w:rPr>
        <w:t>24.3</w:t>
      </w:r>
      <w:r w:rsidRPr="00190958">
        <w:rPr>
          <w:lang w:val="en-GB"/>
        </w:rPr>
        <w:t xml:space="preserve"> </w:t>
      </w:r>
      <w:r w:rsidRPr="00190958">
        <w:rPr>
          <w:sz w:val="22"/>
          <w:u w:val="single"/>
          <w:lang w:val="en-GB"/>
        </w:rPr>
        <w:t>Anti-corruption and anti-bribery</w:t>
      </w:r>
    </w:p>
    <w:p w14:paraId="3F860C14" w14:textId="77777777" w:rsidR="00A316A0" w:rsidRPr="00190958" w:rsidRDefault="00A316A0" w:rsidP="00683255">
      <w:pPr>
        <w:spacing w:after="240"/>
        <w:ind w:left="420"/>
        <w:jc w:val="both"/>
        <w:rPr>
          <w:sz w:val="22"/>
        </w:rPr>
      </w:pPr>
      <w:r w:rsidRPr="00190958">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w:t>
      </w:r>
      <w:proofErr w:type="gramStart"/>
      <w:r w:rsidRPr="00190958">
        <w:rPr>
          <w:sz w:val="22"/>
          <w:szCs w:val="22"/>
        </w:rPr>
        <w:t>gratuity</w:t>
      </w:r>
      <w:proofErr w:type="gramEnd"/>
      <w:r w:rsidRPr="00190958">
        <w:rPr>
          <w:sz w:val="22"/>
          <w:szCs w:val="22"/>
        </w:rPr>
        <w:t xml:space="preserve"> or commission to any person as an inducement or reward for performing or refraining from any act relating to the award of a contract or execution of a contract already concluded with the contracting authority.</w:t>
      </w:r>
    </w:p>
    <w:p w14:paraId="148A3CFA" w14:textId="77777777" w:rsidR="00A316A0" w:rsidRPr="00190958" w:rsidRDefault="00A316A0" w:rsidP="00683255">
      <w:pPr>
        <w:pStyle w:val="Heading2"/>
        <w:keepNext w:val="0"/>
        <w:ind w:left="567" w:hanging="567"/>
        <w:jc w:val="both"/>
        <w:rPr>
          <w:sz w:val="22"/>
          <w:lang w:val="en-GB"/>
        </w:rPr>
      </w:pPr>
      <w:r w:rsidRPr="00190958">
        <w:rPr>
          <w:sz w:val="22"/>
          <w:lang w:val="en-GB"/>
        </w:rPr>
        <w:t>24.4</w:t>
      </w:r>
      <w:r w:rsidRPr="00190958">
        <w:rPr>
          <w:sz w:val="22"/>
          <w:lang w:val="en-GB"/>
        </w:rPr>
        <w:tab/>
      </w:r>
      <w:r w:rsidRPr="00190958">
        <w:rPr>
          <w:sz w:val="22"/>
          <w:u w:val="single"/>
          <w:lang w:val="en-GB"/>
        </w:rPr>
        <w:t>Unusual commercial expenses</w:t>
      </w:r>
      <w:r w:rsidRPr="00190958">
        <w:rPr>
          <w:sz w:val="22"/>
          <w:lang w:val="en-GB"/>
        </w:rPr>
        <w:t xml:space="preserve"> </w:t>
      </w:r>
    </w:p>
    <w:p w14:paraId="1651F0E7" w14:textId="6C4D7984" w:rsidR="00A316A0" w:rsidRDefault="00A316A0" w:rsidP="00683255">
      <w:pPr>
        <w:ind w:left="397"/>
        <w:jc w:val="both"/>
        <w:rPr>
          <w:sz w:val="22"/>
          <w:szCs w:val="22"/>
        </w:rPr>
      </w:pPr>
      <w:r w:rsidRPr="00190958">
        <w:rPr>
          <w:sz w:val="22"/>
          <w:szCs w:val="22"/>
        </w:rPr>
        <w:t xml:space="preserve">Tenders will be </w:t>
      </w:r>
      <w:proofErr w:type="gramStart"/>
      <w:r w:rsidR="00CA1CFF" w:rsidRPr="00190958">
        <w:rPr>
          <w:sz w:val="22"/>
          <w:szCs w:val="22"/>
        </w:rPr>
        <w:t>rejected</w:t>
      </w:r>
      <w:proofErr w:type="gramEnd"/>
      <w:r w:rsidRPr="00190958">
        <w:rPr>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r w:rsidR="00CA1CFF" w:rsidRPr="00190958">
        <w:rPr>
          <w:sz w:val="22"/>
          <w:szCs w:val="22"/>
        </w:rPr>
        <w:t>identified,</w:t>
      </w:r>
      <w:r w:rsidRPr="00190958">
        <w:rPr>
          <w:sz w:val="22"/>
          <w:szCs w:val="22"/>
        </w:rPr>
        <w:t xml:space="preserve"> or commissions paid to a company which has every appearance of being a front company.</w:t>
      </w:r>
    </w:p>
    <w:p w14:paraId="5FDD660A" w14:textId="77777777" w:rsidR="00F911B2" w:rsidRPr="00190958" w:rsidRDefault="00F911B2" w:rsidP="00683255">
      <w:pPr>
        <w:ind w:left="397"/>
        <w:jc w:val="both"/>
        <w:rPr>
          <w:sz w:val="22"/>
          <w:szCs w:val="22"/>
        </w:rPr>
      </w:pPr>
    </w:p>
    <w:p w14:paraId="60939C97" w14:textId="77777777" w:rsidR="00A316A0" w:rsidRPr="00190958" w:rsidRDefault="00A316A0" w:rsidP="00683255">
      <w:pPr>
        <w:spacing w:after="240"/>
        <w:ind w:left="397"/>
        <w:jc w:val="both"/>
        <w:rPr>
          <w:sz w:val="22"/>
          <w:szCs w:val="22"/>
        </w:rPr>
      </w:pPr>
      <w:r w:rsidRPr="00190958">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9EB426C" w14:textId="77777777" w:rsidR="00A316A0" w:rsidRPr="00190958" w:rsidRDefault="00A316A0" w:rsidP="00683255">
      <w:pPr>
        <w:pStyle w:val="Heading2"/>
        <w:keepNext w:val="0"/>
        <w:ind w:left="567" w:hanging="567"/>
        <w:jc w:val="both"/>
        <w:rPr>
          <w:sz w:val="22"/>
          <w:u w:val="single"/>
          <w:lang w:val="en-GB"/>
        </w:rPr>
      </w:pPr>
      <w:r w:rsidRPr="00190958">
        <w:rPr>
          <w:sz w:val="22"/>
          <w:lang w:val="en-GB"/>
        </w:rPr>
        <w:t>24.5</w:t>
      </w:r>
      <w:r w:rsidRPr="00190958">
        <w:rPr>
          <w:sz w:val="22"/>
          <w:lang w:val="en-GB"/>
        </w:rPr>
        <w:tab/>
      </w:r>
      <w:r w:rsidRPr="00190958">
        <w:rPr>
          <w:sz w:val="22"/>
          <w:u w:val="single"/>
          <w:lang w:val="en-GB"/>
        </w:rPr>
        <w:t xml:space="preserve">Breach of obligations, </w:t>
      </w:r>
      <w:proofErr w:type="gramStart"/>
      <w:r w:rsidRPr="00190958">
        <w:rPr>
          <w:sz w:val="22"/>
          <w:u w:val="single"/>
          <w:lang w:val="en-GB"/>
        </w:rPr>
        <w:t>irregularities</w:t>
      </w:r>
      <w:proofErr w:type="gramEnd"/>
      <w:r w:rsidRPr="00190958">
        <w:rPr>
          <w:sz w:val="22"/>
          <w:u w:val="single"/>
          <w:lang w:val="en-GB"/>
        </w:rPr>
        <w:t xml:space="preserve"> or fraud</w:t>
      </w:r>
    </w:p>
    <w:p w14:paraId="715FDC7C" w14:textId="77777777" w:rsidR="00A316A0" w:rsidRPr="00190958" w:rsidRDefault="00A316A0" w:rsidP="00683255">
      <w:pPr>
        <w:ind w:left="397"/>
        <w:jc w:val="both"/>
        <w:rPr>
          <w:sz w:val="22"/>
          <w:szCs w:val="22"/>
        </w:rPr>
      </w:pPr>
      <w:r w:rsidRPr="00190958">
        <w:rPr>
          <w:sz w:val="22"/>
          <w:szCs w:val="22"/>
        </w:rPr>
        <w:t xml:space="preserve">The contracting authority reserves the right to suspend or cancel the procedure, where the award procedure proves to have been subject to breach of obligations, </w:t>
      </w:r>
      <w:proofErr w:type="gramStart"/>
      <w:r w:rsidRPr="00190958">
        <w:rPr>
          <w:sz w:val="22"/>
          <w:szCs w:val="22"/>
        </w:rPr>
        <w:t>irregularities</w:t>
      </w:r>
      <w:proofErr w:type="gramEnd"/>
      <w:r w:rsidRPr="00190958">
        <w:rPr>
          <w:sz w:val="22"/>
          <w:szCs w:val="22"/>
        </w:rPr>
        <w:t xml:space="preserve"> or fraud. If breach of obligations, irregularities or fraud are discovered after the award of the contract, the contracting authority may refrain from concluding the contract.</w:t>
      </w:r>
    </w:p>
    <w:p w14:paraId="0F01F82E" w14:textId="1DD39ED0" w:rsidR="00A316A0" w:rsidRPr="00190958" w:rsidRDefault="00B94CD5" w:rsidP="00B94CD5">
      <w:pPr>
        <w:keepNext/>
        <w:spacing w:before="120" w:after="240"/>
        <w:jc w:val="both"/>
      </w:pPr>
      <w:bookmarkStart w:id="23" w:name="_Toc42488093"/>
      <w:r>
        <w:rPr>
          <w:b/>
          <w:sz w:val="24"/>
          <w:szCs w:val="24"/>
        </w:rPr>
        <w:lastRenderedPageBreak/>
        <w:t>25.</w:t>
      </w:r>
      <w:r w:rsidR="006A1A4C">
        <w:rPr>
          <w:b/>
          <w:sz w:val="24"/>
          <w:szCs w:val="24"/>
        </w:rPr>
        <w:t xml:space="preserve"> </w:t>
      </w:r>
      <w:r w:rsidR="00A316A0" w:rsidRPr="00190958">
        <w:rPr>
          <w:b/>
          <w:sz w:val="24"/>
          <w:szCs w:val="24"/>
        </w:rPr>
        <w:t>Cancellation of the tender procedure</w:t>
      </w:r>
      <w:bookmarkEnd w:id="23"/>
    </w:p>
    <w:p w14:paraId="3F3C8EB1" w14:textId="77777777" w:rsidR="00BA6BB4" w:rsidRDefault="00A316A0" w:rsidP="000254B8">
      <w:pPr>
        <w:pStyle w:val="BodyText"/>
        <w:ind w:left="420"/>
        <w:jc w:val="both"/>
        <w:rPr>
          <w:sz w:val="22"/>
        </w:rPr>
      </w:pPr>
      <w:r w:rsidRPr="00190958">
        <w:rPr>
          <w:sz w:val="22"/>
        </w:rPr>
        <w:t xml:space="preserve">If a tender procedure is cancelled, tenderers will be notified by the contracting authority. </w:t>
      </w:r>
    </w:p>
    <w:p w14:paraId="599AAA6A" w14:textId="62E9D27A" w:rsidR="00A316A0" w:rsidRDefault="00A316A0" w:rsidP="00BA6BB4">
      <w:pPr>
        <w:pStyle w:val="BodyText"/>
        <w:spacing w:before="120" w:after="120"/>
        <w:ind w:left="418"/>
        <w:jc w:val="both"/>
        <w:rPr>
          <w:sz w:val="22"/>
        </w:rPr>
      </w:pPr>
      <w:r w:rsidRPr="00190958">
        <w:rPr>
          <w:sz w:val="22"/>
        </w:rPr>
        <w:t>If the tender procedure is cancelled before the tender opening session the sealed envelopes will be returned, unopened, to the tenderers.</w:t>
      </w:r>
    </w:p>
    <w:p w14:paraId="1D889D12" w14:textId="77777777" w:rsidR="00A316A0" w:rsidRPr="00190958" w:rsidRDefault="00A316A0" w:rsidP="000254B8">
      <w:pPr>
        <w:pStyle w:val="BodyText"/>
        <w:ind w:firstLine="349"/>
        <w:jc w:val="both"/>
        <w:rPr>
          <w:sz w:val="22"/>
        </w:rPr>
      </w:pPr>
      <w:r w:rsidRPr="00190958">
        <w:rPr>
          <w:sz w:val="22"/>
        </w:rPr>
        <w:t>Cancellation may occur, for example, if:</w:t>
      </w:r>
    </w:p>
    <w:p w14:paraId="1CFE78FC" w14:textId="77777777" w:rsidR="00A316A0" w:rsidRPr="00190958" w:rsidRDefault="00A316A0" w:rsidP="00683255">
      <w:pPr>
        <w:pStyle w:val="BodyTextIndent"/>
        <w:numPr>
          <w:ilvl w:val="0"/>
          <w:numId w:val="10"/>
        </w:numPr>
        <w:tabs>
          <w:tab w:val="clear" w:pos="567"/>
          <w:tab w:val="left" w:pos="709"/>
        </w:tabs>
        <w:spacing w:before="120" w:after="0"/>
        <w:ind w:left="709"/>
        <w:rPr>
          <w:sz w:val="22"/>
        </w:rPr>
      </w:pPr>
      <w:r w:rsidRPr="00190958">
        <w:rPr>
          <w:sz w:val="22"/>
        </w:rPr>
        <w:t xml:space="preserve">the tender procedure has been unsuccessful, namely where no </w:t>
      </w:r>
      <w:r w:rsidRPr="00190958">
        <w:rPr>
          <w:sz w:val="22"/>
          <w:szCs w:val="22"/>
        </w:rPr>
        <w:t>suitable,</w:t>
      </w:r>
      <w:r w:rsidRPr="00190958">
        <w:rPr>
          <w:sz w:val="22"/>
        </w:rPr>
        <w:t xml:space="preserve"> qualitatively or financially </w:t>
      </w:r>
      <w:r w:rsidRPr="00190958">
        <w:rPr>
          <w:sz w:val="22"/>
          <w:szCs w:val="22"/>
        </w:rPr>
        <w:t>acceptable</w:t>
      </w:r>
      <w:r w:rsidRPr="00190958">
        <w:rPr>
          <w:sz w:val="22"/>
        </w:rPr>
        <w:t xml:space="preserve"> tender has been received or there has been no valid response at </w:t>
      </w:r>
      <w:proofErr w:type="gramStart"/>
      <w:r w:rsidRPr="00190958">
        <w:rPr>
          <w:sz w:val="22"/>
        </w:rPr>
        <w:t>all;</w:t>
      </w:r>
      <w:proofErr w:type="gramEnd"/>
    </w:p>
    <w:p w14:paraId="69740CEC" w14:textId="77777777" w:rsidR="00A316A0" w:rsidRPr="00190958" w:rsidRDefault="00A316A0" w:rsidP="00683255">
      <w:pPr>
        <w:pStyle w:val="BodyTextIndent"/>
        <w:numPr>
          <w:ilvl w:val="0"/>
          <w:numId w:val="10"/>
        </w:numPr>
        <w:tabs>
          <w:tab w:val="clear" w:pos="567"/>
          <w:tab w:val="left" w:pos="709"/>
        </w:tabs>
        <w:spacing w:before="120" w:after="0"/>
        <w:ind w:left="709"/>
        <w:rPr>
          <w:sz w:val="22"/>
        </w:rPr>
      </w:pPr>
      <w:r w:rsidRPr="00190958">
        <w:rPr>
          <w:sz w:val="22"/>
        </w:rPr>
        <w:t xml:space="preserve">the economic or technical parameters of the project have changed </w:t>
      </w:r>
      <w:proofErr w:type="gramStart"/>
      <w:r w:rsidRPr="00190958">
        <w:rPr>
          <w:sz w:val="22"/>
        </w:rPr>
        <w:t>fundamentally;</w:t>
      </w:r>
      <w:proofErr w:type="gramEnd"/>
    </w:p>
    <w:p w14:paraId="2420AE7A" w14:textId="77777777" w:rsidR="00A316A0" w:rsidRPr="00190958" w:rsidRDefault="00A316A0" w:rsidP="00683255">
      <w:pPr>
        <w:pStyle w:val="BodyTextIndent"/>
        <w:numPr>
          <w:ilvl w:val="0"/>
          <w:numId w:val="10"/>
        </w:numPr>
        <w:tabs>
          <w:tab w:val="clear" w:pos="567"/>
          <w:tab w:val="left" w:pos="709"/>
        </w:tabs>
        <w:spacing w:before="120" w:after="0"/>
        <w:ind w:left="709"/>
        <w:rPr>
          <w:sz w:val="22"/>
        </w:rPr>
      </w:pPr>
      <w:r w:rsidRPr="00190958">
        <w:rPr>
          <w:sz w:val="22"/>
        </w:rPr>
        <w:t xml:space="preserve">exceptional circumstances or </w:t>
      </w:r>
      <w:r w:rsidRPr="00190958">
        <w:rPr>
          <w:i/>
          <w:sz w:val="22"/>
        </w:rPr>
        <w:t>force majeure</w:t>
      </w:r>
      <w:r w:rsidRPr="00190958">
        <w:rPr>
          <w:sz w:val="22"/>
        </w:rPr>
        <w:t xml:space="preserve"> render normal implementation of the project </w:t>
      </w:r>
      <w:proofErr w:type="gramStart"/>
      <w:r w:rsidRPr="00190958">
        <w:rPr>
          <w:sz w:val="22"/>
        </w:rPr>
        <w:t>impossible;</w:t>
      </w:r>
      <w:proofErr w:type="gramEnd"/>
    </w:p>
    <w:p w14:paraId="14D231A6" w14:textId="77777777" w:rsidR="00A316A0" w:rsidRPr="00190958" w:rsidRDefault="00A316A0" w:rsidP="00683255">
      <w:pPr>
        <w:pStyle w:val="BodyTextIndent"/>
        <w:numPr>
          <w:ilvl w:val="0"/>
          <w:numId w:val="10"/>
        </w:numPr>
        <w:tabs>
          <w:tab w:val="clear" w:pos="567"/>
          <w:tab w:val="left" w:pos="709"/>
        </w:tabs>
        <w:spacing w:before="120" w:after="0"/>
        <w:ind w:left="709"/>
        <w:rPr>
          <w:sz w:val="22"/>
        </w:rPr>
      </w:pPr>
      <w:r w:rsidRPr="00190958">
        <w:rPr>
          <w:sz w:val="22"/>
        </w:rPr>
        <w:t xml:space="preserve">all technically </w:t>
      </w:r>
      <w:r w:rsidRPr="00190958">
        <w:rPr>
          <w:sz w:val="22"/>
          <w:szCs w:val="22"/>
        </w:rPr>
        <w:t>acceptable</w:t>
      </w:r>
      <w:r w:rsidRPr="00190958">
        <w:rPr>
          <w:sz w:val="22"/>
        </w:rPr>
        <w:t xml:space="preserve"> tenders exceed the financial resources </w:t>
      </w:r>
      <w:proofErr w:type="gramStart"/>
      <w:r w:rsidRPr="00190958">
        <w:rPr>
          <w:sz w:val="22"/>
        </w:rPr>
        <w:t>available;</w:t>
      </w:r>
      <w:proofErr w:type="gramEnd"/>
    </w:p>
    <w:p w14:paraId="5EC7710A" w14:textId="77777777" w:rsidR="00A316A0" w:rsidRPr="00190958" w:rsidRDefault="00A316A0" w:rsidP="00683255">
      <w:pPr>
        <w:pStyle w:val="BodyTextIndent"/>
        <w:numPr>
          <w:ilvl w:val="0"/>
          <w:numId w:val="10"/>
        </w:numPr>
        <w:tabs>
          <w:tab w:val="clear" w:pos="567"/>
          <w:tab w:val="left" w:pos="709"/>
        </w:tabs>
        <w:spacing w:before="120"/>
        <w:ind w:left="709"/>
        <w:rPr>
          <w:sz w:val="22"/>
        </w:rPr>
      </w:pPr>
      <w:r w:rsidRPr="00190958">
        <w:rPr>
          <w:sz w:val="22"/>
        </w:rPr>
        <w:t xml:space="preserve">there </w:t>
      </w:r>
      <w:proofErr w:type="gramStart"/>
      <w:r w:rsidRPr="00190958">
        <w:rPr>
          <w:sz w:val="22"/>
        </w:rPr>
        <w:t>have</w:t>
      </w:r>
      <w:proofErr w:type="gramEnd"/>
      <w:r w:rsidRPr="00190958">
        <w:rPr>
          <w:sz w:val="22"/>
        </w:rPr>
        <w:t xml:space="preserve"> been </w:t>
      </w:r>
      <w:r w:rsidRPr="00190958">
        <w:rPr>
          <w:sz w:val="22"/>
          <w:szCs w:val="22"/>
        </w:rPr>
        <w:t xml:space="preserve">breach of obligations, </w:t>
      </w:r>
      <w:r w:rsidRPr="00190958">
        <w:rPr>
          <w:sz w:val="22"/>
        </w:rPr>
        <w:t xml:space="preserve">irregularities </w:t>
      </w:r>
      <w:r w:rsidRPr="00190958">
        <w:rPr>
          <w:sz w:val="22"/>
          <w:szCs w:val="22"/>
        </w:rPr>
        <w:t xml:space="preserve">or frauds </w:t>
      </w:r>
      <w:r w:rsidRPr="00190958">
        <w:rPr>
          <w:sz w:val="22"/>
        </w:rPr>
        <w:t>in the procedure, in particular where these have prevented fair competition;</w:t>
      </w:r>
    </w:p>
    <w:p w14:paraId="24486E44" w14:textId="77777777" w:rsidR="00A316A0" w:rsidRPr="00190958" w:rsidRDefault="00A316A0" w:rsidP="00683255">
      <w:pPr>
        <w:pStyle w:val="BodyTextIndent"/>
        <w:numPr>
          <w:ilvl w:val="0"/>
          <w:numId w:val="10"/>
        </w:numPr>
        <w:tabs>
          <w:tab w:val="clear" w:pos="567"/>
          <w:tab w:val="left" w:pos="709"/>
        </w:tabs>
        <w:spacing w:before="120"/>
        <w:ind w:left="709"/>
        <w:rPr>
          <w:sz w:val="22"/>
          <w:szCs w:val="22"/>
        </w:rPr>
      </w:pPr>
      <w:r w:rsidRPr="00190958">
        <w:rPr>
          <w:sz w:val="22"/>
          <w:szCs w:val="22"/>
        </w:rPr>
        <w:t xml:space="preserve">the award is not in compliance with sound financial management, </w:t>
      </w:r>
      <w:proofErr w:type="gramStart"/>
      <w:r w:rsidRPr="00190958">
        <w:rPr>
          <w:sz w:val="22"/>
          <w:szCs w:val="22"/>
        </w:rPr>
        <w:t>i.e.</w:t>
      </w:r>
      <w:proofErr w:type="gramEnd"/>
      <w:r w:rsidRPr="00190958">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p>
    <w:p w14:paraId="2725B98A" w14:textId="77777777" w:rsidR="004249AF" w:rsidRDefault="00A316A0" w:rsidP="004249AF">
      <w:pPr>
        <w:pStyle w:val="BodyText2"/>
        <w:tabs>
          <w:tab w:val="clear" w:pos="567"/>
        </w:tabs>
        <w:spacing w:before="120" w:after="120"/>
        <w:ind w:left="349"/>
        <w:rPr>
          <w:bCs/>
          <w:sz w:val="22"/>
          <w:szCs w:val="22"/>
        </w:rPr>
      </w:pPr>
      <w:r w:rsidRPr="000254B8">
        <w:rPr>
          <w:bCs/>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64365B81" w14:textId="3E752078" w:rsidR="00A316A0" w:rsidRPr="004249AF" w:rsidRDefault="004249AF" w:rsidP="004249AF">
      <w:pPr>
        <w:pStyle w:val="BodyText2"/>
        <w:tabs>
          <w:tab w:val="clear" w:pos="567"/>
        </w:tabs>
        <w:spacing w:before="240" w:after="120"/>
        <w:rPr>
          <w:bCs/>
          <w:sz w:val="22"/>
          <w:szCs w:val="22"/>
        </w:rPr>
      </w:pPr>
      <w:r>
        <w:rPr>
          <w:b/>
          <w:sz w:val="22"/>
          <w:szCs w:val="22"/>
        </w:rPr>
        <w:t xml:space="preserve">26.   </w:t>
      </w:r>
      <w:r w:rsidR="00A316A0" w:rsidRPr="00190958">
        <w:rPr>
          <w:b/>
          <w:szCs w:val="24"/>
        </w:rPr>
        <w:t>Appeals</w:t>
      </w:r>
    </w:p>
    <w:p w14:paraId="781AF5BA" w14:textId="77777777" w:rsidR="004C6C44" w:rsidRDefault="00A316A0" w:rsidP="00813123">
      <w:pPr>
        <w:pStyle w:val="BodyText2"/>
        <w:tabs>
          <w:tab w:val="clear" w:pos="567"/>
        </w:tabs>
        <w:spacing w:before="120" w:after="120"/>
        <w:ind w:left="418"/>
        <w:rPr>
          <w:sz w:val="22"/>
          <w:szCs w:val="22"/>
        </w:rPr>
      </w:pPr>
      <w:r w:rsidRPr="00190958">
        <w:rPr>
          <w:sz w:val="22"/>
          <w:szCs w:val="22"/>
        </w:rPr>
        <w:t>Tenderers believing that they have been harmed by an error or irregularity during the award process may file a complaint. See Section 2.12. of the practical guide.</w:t>
      </w:r>
    </w:p>
    <w:p w14:paraId="227B9E08" w14:textId="4FAF338A" w:rsidR="00AD14B9" w:rsidRPr="00AD14B9" w:rsidRDefault="004249AF" w:rsidP="0025649A">
      <w:pPr>
        <w:pStyle w:val="BodyText2"/>
        <w:tabs>
          <w:tab w:val="clear" w:pos="567"/>
        </w:tabs>
        <w:spacing w:before="240" w:after="120"/>
        <w:rPr>
          <w:b/>
          <w:bCs/>
          <w:szCs w:val="24"/>
        </w:rPr>
      </w:pPr>
      <w:r>
        <w:rPr>
          <w:b/>
          <w:szCs w:val="24"/>
        </w:rPr>
        <w:t xml:space="preserve">27.   </w:t>
      </w:r>
      <w:r w:rsidR="00A316A0" w:rsidRPr="00190958">
        <w:rPr>
          <w:b/>
          <w:szCs w:val="24"/>
        </w:rPr>
        <w:t>Data Protection</w:t>
      </w:r>
    </w:p>
    <w:p w14:paraId="6B4058FB" w14:textId="77777777" w:rsidR="0084267F" w:rsidRDefault="00AD14B9" w:rsidP="00813123">
      <w:pPr>
        <w:pStyle w:val="BodyText2"/>
        <w:tabs>
          <w:tab w:val="clear" w:pos="567"/>
        </w:tabs>
        <w:spacing w:before="120" w:after="120"/>
        <w:ind w:left="418"/>
        <w:rPr>
          <w:rStyle w:val="fontstyle01"/>
          <w:rFonts w:ascii="Times New Roman" w:hAnsi="Times New Roman"/>
        </w:rPr>
      </w:pPr>
      <w:r w:rsidRPr="005968A3">
        <w:rPr>
          <w:rStyle w:val="fontstyle01"/>
          <w:rFonts w:ascii="Times New Roman" w:hAnsi="Times New Roman"/>
        </w:rPr>
        <w:t xml:space="preserve">Processing of personal data related to this tender procedure, launched by the CSDP Mission acting as the contracting authority, takes place in accordance with </w:t>
      </w:r>
      <w:r w:rsidRPr="00ED735F">
        <w:rPr>
          <w:rStyle w:val="fontstyle01"/>
          <w:rFonts w:ascii="Times New Roman" w:hAnsi="Times New Roman"/>
        </w:rPr>
        <w:t>Council Decision</w:t>
      </w:r>
      <w:r w:rsidR="005968A3" w:rsidRPr="00ED735F">
        <w:rPr>
          <w:sz w:val="22"/>
          <w:szCs w:val="22"/>
        </w:rPr>
        <w:t xml:space="preserve"> </w:t>
      </w:r>
      <w:r w:rsidRPr="00ED735F">
        <w:rPr>
          <w:sz w:val="22"/>
          <w:szCs w:val="22"/>
        </w:rPr>
        <w:t xml:space="preserve">2022/2318 of 25 November 2022 amending Decision 2010/452/CFSP, </w:t>
      </w:r>
      <w:r w:rsidRPr="00ED735F">
        <w:rPr>
          <w:rStyle w:val="fontstyle01"/>
          <w:rFonts w:ascii="Times New Roman" w:hAnsi="Times New Roman"/>
        </w:rPr>
        <w:t>which established the Mission</w:t>
      </w:r>
      <w:r w:rsidR="005968A3" w:rsidRPr="00ED735F">
        <w:rPr>
          <w:rStyle w:val="fontstyle01"/>
          <w:rFonts w:ascii="Times New Roman" w:hAnsi="Times New Roman"/>
        </w:rPr>
        <w:t xml:space="preserve"> </w:t>
      </w:r>
      <w:r w:rsidRPr="00ED735F">
        <w:rPr>
          <w:rStyle w:val="fontstyle01"/>
          <w:rFonts w:ascii="Times New Roman" w:hAnsi="Times New Roman"/>
        </w:rPr>
        <w:t xml:space="preserve">and with the provisions of the respective contribution agreement </w:t>
      </w:r>
      <w:r w:rsidRPr="00ED735F">
        <w:rPr>
          <w:rStyle w:val="Emphasis"/>
          <w:i w:val="0"/>
          <w:sz w:val="22"/>
          <w:szCs w:val="22"/>
        </w:rPr>
        <w:t>CFSP/2022/38/EUMM</w:t>
      </w:r>
      <w:r w:rsidRPr="0084267F">
        <w:rPr>
          <w:rStyle w:val="Emphasis"/>
          <w:i w:val="0"/>
          <w:sz w:val="22"/>
          <w:szCs w:val="22"/>
        </w:rPr>
        <w:t xml:space="preserve"> Georgia</w:t>
      </w:r>
      <w:r w:rsidRPr="005968A3">
        <w:rPr>
          <w:rStyle w:val="fontstyle01"/>
          <w:rFonts w:ascii="Times New Roman" w:hAnsi="Times New Roman"/>
        </w:rPr>
        <w:t xml:space="preserve"> concluded between the European</w:t>
      </w:r>
      <w:r w:rsidRPr="005968A3">
        <w:rPr>
          <w:color w:val="000000"/>
          <w:sz w:val="22"/>
          <w:szCs w:val="22"/>
        </w:rPr>
        <w:t xml:space="preserve"> </w:t>
      </w:r>
      <w:r w:rsidRPr="005968A3">
        <w:rPr>
          <w:rStyle w:val="fontstyle01"/>
          <w:rFonts w:ascii="Times New Roman" w:hAnsi="Times New Roman"/>
        </w:rPr>
        <w:t>Commission and the Mission.</w:t>
      </w:r>
    </w:p>
    <w:p w14:paraId="603E478B" w14:textId="77777777" w:rsidR="0084267F" w:rsidRDefault="00AD14B9" w:rsidP="0084267F">
      <w:pPr>
        <w:pStyle w:val="BodyText2"/>
        <w:tabs>
          <w:tab w:val="clear" w:pos="567"/>
        </w:tabs>
        <w:spacing w:after="120"/>
        <w:ind w:left="418"/>
        <w:rPr>
          <w:rStyle w:val="fontstyle01"/>
          <w:rFonts w:ascii="Times New Roman" w:hAnsi="Times New Roman"/>
        </w:rPr>
      </w:pPr>
      <w:r w:rsidRPr="00AD14B9">
        <w:rPr>
          <w:rStyle w:val="fontstyle01"/>
          <w:rFonts w:ascii="Times New Roman" w:hAnsi="Times New Roman"/>
        </w:rPr>
        <w:t>The tender procedure and the resulting contract relate to the implementation of an external action funded by the EU, represented by the European Commission.</w:t>
      </w:r>
    </w:p>
    <w:p w14:paraId="6BA3D366" w14:textId="77777777" w:rsidR="004249AF" w:rsidRDefault="00AD14B9" w:rsidP="004249AF">
      <w:pPr>
        <w:pStyle w:val="BodyText2"/>
        <w:tabs>
          <w:tab w:val="clear" w:pos="567"/>
        </w:tabs>
        <w:spacing w:after="120"/>
        <w:ind w:left="418"/>
        <w:rPr>
          <w:rStyle w:val="fontstyle01"/>
          <w:rFonts w:ascii="Times New Roman" w:hAnsi="Times New Roman"/>
        </w:rPr>
      </w:pPr>
      <w:r w:rsidRPr="00AD14B9">
        <w:rPr>
          <w:rStyle w:val="fontstyle01"/>
          <w:rFonts w:ascii="Times New Roman" w:hAnsi="Times New Roman"/>
        </w:rP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w:t>
      </w:r>
      <w:r w:rsidRPr="00ED735F">
        <w:rPr>
          <w:rStyle w:val="fontstyle01"/>
          <w:rFonts w:ascii="Times New Roman" w:hAnsi="Times New Roman"/>
        </w:rPr>
        <w:t>Council Decision</w:t>
      </w:r>
      <w:r w:rsidRPr="00ED735F">
        <w:rPr>
          <w:color w:val="000000"/>
        </w:rPr>
        <w:t xml:space="preserve"> </w:t>
      </w:r>
      <w:r w:rsidRPr="00ED735F">
        <w:t>2022/2318 of 25 November 2022 amending Decision 2010/452/CFSP</w:t>
      </w:r>
      <w:r w:rsidRPr="00ED735F">
        <w:rPr>
          <w:rStyle w:val="fontstyle01"/>
          <w:rFonts w:ascii="Times New Roman" w:hAnsi="Times New Roman"/>
        </w:rPr>
        <w:t>,</w:t>
      </w:r>
      <w:r w:rsidR="009A45FF">
        <w:rPr>
          <w:rStyle w:val="fontstyle01"/>
          <w:rFonts w:ascii="Times New Roman" w:hAnsi="Times New Roman"/>
        </w:rPr>
        <w:t xml:space="preserve"> </w:t>
      </w:r>
      <w:r w:rsidRPr="00AD14B9">
        <w:rPr>
          <w:rStyle w:val="fontstyle01"/>
          <w:rFonts w:ascii="Times New Roman" w:hAnsi="Times New Roman"/>
        </w:rPr>
        <w:t>which established the Mission. This is without prejudice to their possible transmission to the bodies in charge of monitoring or inspection tasks in application of EU law.</w:t>
      </w:r>
    </w:p>
    <w:p w14:paraId="0AD46324" w14:textId="77777777" w:rsidR="004249AF" w:rsidRDefault="004249AF" w:rsidP="004249AF">
      <w:pPr>
        <w:pStyle w:val="BodyText2"/>
        <w:tabs>
          <w:tab w:val="clear" w:pos="567"/>
        </w:tabs>
        <w:spacing w:after="120"/>
        <w:ind w:left="418"/>
        <w:rPr>
          <w:rStyle w:val="fontstyle01"/>
          <w:rFonts w:ascii="Times New Roman" w:hAnsi="Times New Roman"/>
        </w:rPr>
      </w:pPr>
    </w:p>
    <w:p w14:paraId="4AE8974C" w14:textId="77777777" w:rsidR="004249AF" w:rsidRDefault="00AD14B9" w:rsidP="004249AF">
      <w:pPr>
        <w:pStyle w:val="BodyText2"/>
        <w:tabs>
          <w:tab w:val="clear" w:pos="567"/>
        </w:tabs>
        <w:spacing w:after="120"/>
        <w:ind w:left="418"/>
        <w:rPr>
          <w:rStyle w:val="Hyperlink"/>
        </w:rPr>
      </w:pPr>
      <w:r w:rsidRPr="00AD14B9">
        <w:rPr>
          <w:rStyle w:val="fontstyle01"/>
          <w:rFonts w:ascii="Times New Roman" w:hAnsi="Times New Roman"/>
        </w:rPr>
        <w:lastRenderedPageBreak/>
        <w:t xml:space="preserve">Details concerning the processing of your personal data by the contracting authority (the Mission) are available on the Mission’s privacy statement at </w:t>
      </w:r>
      <w:hyperlink r:id="rId14" w:anchor="Annexes-AnnexesA(Ch.2):General" w:history="1">
        <w:r w:rsidRPr="00AD14B9">
          <w:rPr>
            <w:rStyle w:val="Hyperlink"/>
          </w:rPr>
          <w:t>https://wikis.ec.europa.eu/display/ExactExternalWiki/Annexes#Annexes-AnnexesA(Ch.2):General</w:t>
        </w:r>
      </w:hyperlink>
    </w:p>
    <w:p w14:paraId="22832E7A" w14:textId="77777777" w:rsidR="004249AF" w:rsidRDefault="00AD14B9" w:rsidP="004249AF">
      <w:pPr>
        <w:pStyle w:val="BodyText2"/>
        <w:tabs>
          <w:tab w:val="clear" w:pos="567"/>
        </w:tabs>
        <w:spacing w:after="120"/>
        <w:ind w:left="418"/>
        <w:rPr>
          <w:color w:val="000000"/>
        </w:rPr>
      </w:pPr>
      <w:r w:rsidRPr="00AD14B9">
        <w:rPr>
          <w:rStyle w:val="fontstyle01"/>
          <w:rFonts w:ascii="Times New Roman" w:hAnsi="Times New Roman"/>
        </w:rPr>
        <w:t>The controller for the processing of personal data carried out within the contracting authority is: The Head of Mission of the CSDP Mission acting here as the contracting authority.</w:t>
      </w:r>
      <w:r w:rsidRPr="00AD14B9">
        <w:rPr>
          <w:color w:val="000000"/>
        </w:rPr>
        <w:t xml:space="preserve"> </w:t>
      </w:r>
    </w:p>
    <w:p w14:paraId="741F70D7" w14:textId="77777777" w:rsidR="004249AF" w:rsidRDefault="00AD14B9" w:rsidP="004249AF">
      <w:pPr>
        <w:pStyle w:val="BodyText2"/>
        <w:tabs>
          <w:tab w:val="clear" w:pos="567"/>
        </w:tabs>
        <w:spacing w:after="120"/>
        <w:ind w:left="418"/>
        <w:rPr>
          <w:rStyle w:val="fontstyle01"/>
          <w:rFonts w:ascii="Times New Roman" w:hAnsi="Times New Roman"/>
        </w:rPr>
      </w:pPr>
      <w:r w:rsidRPr="00AD14B9">
        <w:rPr>
          <w:rStyle w:val="fontstyle01"/>
          <w:rFonts w:ascii="Times New Roman" w:hAnsi="Times New Roman"/>
        </w:rPr>
        <w:t>In cases where you are processing personal data in the context of your participation to a tender procedure (</w:t>
      </w:r>
      <w:proofErr w:type="gramStart"/>
      <w:r w:rsidRPr="00AD14B9">
        <w:rPr>
          <w:rStyle w:val="fontstyle01"/>
          <w:rFonts w:ascii="Times New Roman" w:hAnsi="Times New Roman"/>
        </w:rPr>
        <w:t>e.g.</w:t>
      </w:r>
      <w:proofErr w:type="gramEnd"/>
      <w:r w:rsidRPr="00AD14B9">
        <w:rPr>
          <w:rStyle w:val="fontstyle01"/>
          <w:rFonts w:ascii="Times New Roman" w:hAnsi="Times New Roman"/>
        </w:rPr>
        <w:t xml:space="preserve"> CVs of both key and technical experts), and/or implementation of a contract (e.g. replacement of experts), you shall accordingly inform the data subjects of the possible transmission of their data to this CSDP Mission and communicate the above-mentioned data protection policy to them.</w:t>
      </w:r>
    </w:p>
    <w:p w14:paraId="4989C2FE" w14:textId="638F4C90" w:rsidR="004249AF" w:rsidRPr="00190958" w:rsidRDefault="00813123" w:rsidP="00813123">
      <w:pPr>
        <w:keepNext/>
        <w:spacing w:before="120" w:after="240"/>
        <w:jc w:val="both"/>
        <w:rPr>
          <w:b/>
          <w:sz w:val="24"/>
          <w:szCs w:val="24"/>
        </w:rPr>
      </w:pPr>
      <w:r>
        <w:rPr>
          <w:b/>
          <w:sz w:val="24"/>
          <w:szCs w:val="24"/>
        </w:rPr>
        <w:t xml:space="preserve">28.  </w:t>
      </w:r>
      <w:r w:rsidR="004249AF" w:rsidRPr="00190958">
        <w:rPr>
          <w:b/>
          <w:sz w:val="24"/>
          <w:szCs w:val="24"/>
        </w:rPr>
        <w:t>Early detection and exclusion system</w:t>
      </w:r>
    </w:p>
    <w:p w14:paraId="386FDD3E" w14:textId="7538E7F8" w:rsidR="00847E2A" w:rsidRPr="004249AF" w:rsidRDefault="00A316A0" w:rsidP="004249AF">
      <w:pPr>
        <w:pStyle w:val="BodyText2"/>
        <w:tabs>
          <w:tab w:val="clear" w:pos="567"/>
        </w:tabs>
        <w:spacing w:after="120"/>
        <w:ind w:left="418"/>
        <w:rPr>
          <w:color w:val="000000"/>
          <w:sz w:val="22"/>
          <w:szCs w:val="22"/>
        </w:rPr>
      </w:pPr>
      <w:r w:rsidRPr="00190958">
        <w:rPr>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847E2A" w:rsidRPr="004249AF" w:rsidSect="005F7961">
      <w:footerReference w:type="even" r:id="rId15"/>
      <w:footerReference w:type="default" r:id="rId16"/>
      <w:footerReference w:type="first" r:id="rId17"/>
      <w:footnotePr>
        <w:numRestart w:val="eachSect"/>
      </w:footnotePr>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77A3C" w14:textId="77777777" w:rsidR="00304F30" w:rsidRDefault="00304F30">
      <w:r>
        <w:separator/>
      </w:r>
    </w:p>
  </w:endnote>
  <w:endnote w:type="continuationSeparator" w:id="0">
    <w:p w14:paraId="0D3E0406" w14:textId="77777777" w:rsidR="00304F30" w:rsidRDefault="00304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FE710" w14:textId="77777777" w:rsidR="0016018A" w:rsidRDefault="0016018A" w:rsidP="006C01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F002914" w14:textId="77777777" w:rsidR="0016018A" w:rsidRDefault="0016018A" w:rsidP="006C01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5A54B" w14:textId="19308692" w:rsidR="0016018A" w:rsidRPr="006A5F84" w:rsidRDefault="0016018A" w:rsidP="006C0108">
    <w:pPr>
      <w:pStyle w:val="Footer"/>
      <w:tabs>
        <w:tab w:val="clear" w:pos="4320"/>
        <w:tab w:val="clear" w:pos="8640"/>
        <w:tab w:val="right" w:pos="14175"/>
      </w:tabs>
      <w:rPr>
        <w:sz w:val="18"/>
        <w:szCs w:val="18"/>
      </w:rPr>
    </w:pP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3C4A74">
      <w:rPr>
        <w:noProof/>
        <w:sz w:val="18"/>
        <w:szCs w:val="18"/>
      </w:rPr>
      <w:t>12</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3C4A74">
      <w:rPr>
        <w:noProof/>
        <w:sz w:val="18"/>
        <w:szCs w:val="18"/>
      </w:rPr>
      <w:t>47</w:t>
    </w:r>
    <w:r w:rsidRPr="006A5F84">
      <w:rPr>
        <w:sz w:val="18"/>
        <w:szCs w:val="18"/>
      </w:rPr>
      <w:fldChar w:fldCharType="end"/>
    </w:r>
  </w:p>
  <w:p w14:paraId="38E2F49B" w14:textId="0D800402" w:rsidR="0016018A" w:rsidRPr="006A5F84" w:rsidRDefault="00C446C3" w:rsidP="006C0108">
    <w:pPr>
      <w:pStyle w:val="Footer"/>
      <w:rPr>
        <w:szCs w:val="18"/>
      </w:rPr>
    </w:pPr>
    <w:r>
      <w:rPr>
        <w:sz w:val="18"/>
        <w:szCs w:val="18"/>
      </w:rPr>
      <w:t>EUMM-</w:t>
    </w:r>
    <w:r w:rsidR="00174FCD">
      <w:rPr>
        <w:sz w:val="18"/>
        <w:szCs w:val="18"/>
      </w:rPr>
      <w:t>2</w:t>
    </w:r>
    <w:r w:rsidR="0020755C">
      <w:rPr>
        <w:sz w:val="18"/>
        <w:szCs w:val="18"/>
      </w:rPr>
      <w:t>3</w:t>
    </w:r>
    <w:r w:rsidR="00174FCD">
      <w:rPr>
        <w:sz w:val="18"/>
        <w:szCs w:val="18"/>
      </w:rPr>
      <w:t>-</w:t>
    </w:r>
    <w:r w:rsidR="007808EF">
      <w:rPr>
        <w:sz w:val="18"/>
        <w:szCs w:val="18"/>
      </w:rPr>
      <w:t>8479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6E697" w14:textId="709E7D01" w:rsidR="0016018A" w:rsidRPr="006A5F84" w:rsidRDefault="0016018A" w:rsidP="006C0108">
    <w:pPr>
      <w:pStyle w:val="Footer"/>
      <w:tabs>
        <w:tab w:val="clear" w:pos="4320"/>
        <w:tab w:val="clear" w:pos="8640"/>
        <w:tab w:val="right" w:pos="14175"/>
      </w:tabs>
      <w:rPr>
        <w:sz w:val="18"/>
        <w:szCs w:val="18"/>
      </w:rPr>
    </w:pP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3C4A74">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3C4A74">
      <w:rPr>
        <w:noProof/>
        <w:sz w:val="18"/>
        <w:szCs w:val="18"/>
      </w:rPr>
      <w:t>47</w:t>
    </w:r>
    <w:r w:rsidRPr="006A5F84">
      <w:rPr>
        <w:sz w:val="18"/>
        <w:szCs w:val="18"/>
      </w:rPr>
      <w:fldChar w:fldCharType="end"/>
    </w:r>
  </w:p>
  <w:p w14:paraId="3CD90F97" w14:textId="4C772FA8" w:rsidR="0016018A" w:rsidRPr="006A5F84" w:rsidRDefault="00C446C3" w:rsidP="006C0108">
    <w:pPr>
      <w:pStyle w:val="Footer"/>
      <w:rPr>
        <w:szCs w:val="18"/>
      </w:rPr>
    </w:pPr>
    <w:r>
      <w:rPr>
        <w:sz w:val="18"/>
        <w:szCs w:val="18"/>
      </w:rPr>
      <w:t>EUMM-</w:t>
    </w:r>
    <w:r w:rsidR="003A5AB4">
      <w:rPr>
        <w:sz w:val="18"/>
        <w:szCs w:val="18"/>
      </w:rPr>
      <w:t>2</w:t>
    </w:r>
    <w:r w:rsidR="00DE5ADA">
      <w:rPr>
        <w:sz w:val="18"/>
        <w:szCs w:val="18"/>
      </w:rPr>
      <w:t>3</w:t>
    </w:r>
    <w:r w:rsidR="003A5AB4">
      <w:rPr>
        <w:sz w:val="18"/>
        <w:szCs w:val="18"/>
      </w:rPr>
      <w:t>-</w:t>
    </w:r>
    <w:r w:rsidR="00DE5ADA">
      <w:rPr>
        <w:sz w:val="18"/>
        <w:szCs w:val="18"/>
      </w:rPr>
      <w:t>84</w:t>
    </w:r>
    <w:r w:rsidR="00D95785">
      <w:rPr>
        <w:sz w:val="18"/>
        <w:szCs w:val="18"/>
      </w:rPr>
      <w:t>79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8D44A" w14:textId="77777777" w:rsidR="00304F30" w:rsidRDefault="00304F30">
      <w:r>
        <w:separator/>
      </w:r>
    </w:p>
  </w:footnote>
  <w:footnote w:type="continuationSeparator" w:id="0">
    <w:p w14:paraId="756C4CD3" w14:textId="77777777" w:rsidR="00304F30" w:rsidRDefault="00304F30">
      <w:r>
        <w:continuationSeparator/>
      </w:r>
    </w:p>
  </w:footnote>
  <w:footnote w:id="1">
    <w:p w14:paraId="784722C5" w14:textId="77777777" w:rsidR="00404317" w:rsidRDefault="00404317" w:rsidP="00404317">
      <w:pPr>
        <w:pStyle w:val="FootnoteText"/>
        <w:spacing w:after="0"/>
      </w:pPr>
      <w:r w:rsidRPr="00935132">
        <w:rPr>
          <w:rStyle w:val="FootnoteReference"/>
        </w:rPr>
        <w:footnoteRef/>
      </w:r>
      <w:r w:rsidRPr="00935132">
        <w:t xml:space="preserve"> DDP (Delivered Duty Paid)— Incoterms 2020 International Chamber of Commerce </w:t>
      </w:r>
      <w:hyperlink r:id="rId1" w:history="1">
        <w:r w:rsidRPr="00935132">
          <w:rPr>
            <w:rStyle w:val="Hyperlink"/>
          </w:rPr>
          <w:t>http://www.iccwbo.org/incoterms/</w:t>
        </w:r>
      </w:hyperlink>
    </w:p>
  </w:footnote>
  <w:footnote w:id="2">
    <w:p w14:paraId="21E422B6" w14:textId="77777777" w:rsidR="00CD58C4" w:rsidRDefault="00CD58C4" w:rsidP="00CD58C4">
      <w:pPr>
        <w:pStyle w:val="FootnoteText"/>
        <w:spacing w:after="0"/>
        <w:rPr>
          <w:lang w:eastAsia="en-US"/>
        </w:rPr>
      </w:pPr>
      <w:r>
        <w:rPr>
          <w:rStyle w:val="FootnoteReference"/>
        </w:rPr>
        <w:footnoteRef/>
      </w:r>
      <w:r>
        <w:t xml:space="preserve"> See PRAG Section 2.6.10.1.3 A)</w:t>
      </w:r>
    </w:p>
  </w:footnote>
  <w:footnote w:id="3">
    <w:p w14:paraId="2C924AA0" w14:textId="77777777" w:rsidR="009F44B9" w:rsidRPr="00C348C0" w:rsidRDefault="009F44B9" w:rsidP="009F44B9">
      <w:pPr>
        <w:pStyle w:val="FootnoteText"/>
      </w:pPr>
      <w:r w:rsidRPr="006A5F84">
        <w:rPr>
          <w:rStyle w:val="FootnoteReference"/>
        </w:rPr>
        <w:footnoteRef/>
      </w:r>
      <w:r w:rsidRPr="00C348C0">
        <w:t xml:space="preserve"> </w:t>
      </w:r>
      <w:r w:rsidRPr="00820C7B">
        <w:t>DDP (Delivered Duty Paid)</w:t>
      </w:r>
      <w:r w:rsidRPr="00C348C0">
        <w:t>— Incoterms 20</w:t>
      </w:r>
      <w:r>
        <w:t>20</w:t>
      </w:r>
      <w:r w:rsidRPr="00C348C0">
        <w:t xml:space="preserve"> International Chamber of Commerce </w:t>
      </w:r>
      <w:r w:rsidRPr="0042695A">
        <w:rPr>
          <w:lang w:val="en-IE"/>
        </w:rPr>
        <w:t xml:space="preserve"> </w:t>
      </w:r>
      <w:hyperlink r:id="rId2" w:history="1">
        <w:r>
          <w:rPr>
            <w:rStyle w:val="Hyperlink"/>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FB14D1"/>
    <w:multiLevelType w:val="hybridMultilevel"/>
    <w:tmpl w:val="522E25D6"/>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250403"/>
    <w:multiLevelType w:val="multilevel"/>
    <w:tmpl w:val="4D82EA9E"/>
    <w:lvl w:ilvl="0">
      <w:start w:val="1"/>
      <w:numFmt w:val="decimal"/>
      <w:lvlText w:val="%1"/>
      <w:lvlJc w:val="left"/>
      <w:pPr>
        <w:ind w:left="420" w:hanging="420"/>
      </w:pPr>
      <w:rPr>
        <w:rFonts w:eastAsia="Times New Roman" w:hint="default"/>
      </w:rPr>
    </w:lvl>
    <w:lvl w:ilvl="1">
      <w:start w:val="1"/>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 w15:restartNumberingAfterBreak="0">
    <w:nsid w:val="05890803"/>
    <w:multiLevelType w:val="hybridMultilevel"/>
    <w:tmpl w:val="6400E47A"/>
    <w:lvl w:ilvl="0" w:tplc="08090001">
      <w:start w:val="1"/>
      <w:numFmt w:val="bullet"/>
      <w:lvlText w:val=""/>
      <w:lvlJc w:val="left"/>
      <w:pPr>
        <w:ind w:left="1437" w:hanging="360"/>
      </w:pPr>
      <w:rPr>
        <w:rFonts w:ascii="Symbol" w:hAnsi="Symbol" w:hint="default"/>
      </w:rPr>
    </w:lvl>
    <w:lvl w:ilvl="1" w:tplc="08090003" w:tentative="1">
      <w:start w:val="1"/>
      <w:numFmt w:val="bullet"/>
      <w:lvlText w:val="o"/>
      <w:lvlJc w:val="left"/>
      <w:pPr>
        <w:ind w:left="2157" w:hanging="360"/>
      </w:pPr>
      <w:rPr>
        <w:rFonts w:ascii="Courier New" w:hAnsi="Courier New" w:cs="Courier New" w:hint="default"/>
      </w:rPr>
    </w:lvl>
    <w:lvl w:ilvl="2" w:tplc="08090005" w:tentative="1">
      <w:start w:val="1"/>
      <w:numFmt w:val="bullet"/>
      <w:lvlText w:val=""/>
      <w:lvlJc w:val="left"/>
      <w:pPr>
        <w:ind w:left="2877" w:hanging="360"/>
      </w:pPr>
      <w:rPr>
        <w:rFonts w:ascii="Wingdings" w:hAnsi="Wingdings" w:hint="default"/>
      </w:rPr>
    </w:lvl>
    <w:lvl w:ilvl="3" w:tplc="08090001" w:tentative="1">
      <w:start w:val="1"/>
      <w:numFmt w:val="bullet"/>
      <w:lvlText w:val=""/>
      <w:lvlJc w:val="left"/>
      <w:pPr>
        <w:ind w:left="3597" w:hanging="360"/>
      </w:pPr>
      <w:rPr>
        <w:rFonts w:ascii="Symbol" w:hAnsi="Symbol" w:hint="default"/>
      </w:rPr>
    </w:lvl>
    <w:lvl w:ilvl="4" w:tplc="08090003" w:tentative="1">
      <w:start w:val="1"/>
      <w:numFmt w:val="bullet"/>
      <w:lvlText w:val="o"/>
      <w:lvlJc w:val="left"/>
      <w:pPr>
        <w:ind w:left="4317" w:hanging="360"/>
      </w:pPr>
      <w:rPr>
        <w:rFonts w:ascii="Courier New" w:hAnsi="Courier New" w:cs="Courier New" w:hint="default"/>
      </w:rPr>
    </w:lvl>
    <w:lvl w:ilvl="5" w:tplc="08090005" w:tentative="1">
      <w:start w:val="1"/>
      <w:numFmt w:val="bullet"/>
      <w:lvlText w:val=""/>
      <w:lvlJc w:val="left"/>
      <w:pPr>
        <w:ind w:left="5037" w:hanging="360"/>
      </w:pPr>
      <w:rPr>
        <w:rFonts w:ascii="Wingdings" w:hAnsi="Wingdings" w:hint="default"/>
      </w:rPr>
    </w:lvl>
    <w:lvl w:ilvl="6" w:tplc="08090001" w:tentative="1">
      <w:start w:val="1"/>
      <w:numFmt w:val="bullet"/>
      <w:lvlText w:val=""/>
      <w:lvlJc w:val="left"/>
      <w:pPr>
        <w:ind w:left="5757" w:hanging="360"/>
      </w:pPr>
      <w:rPr>
        <w:rFonts w:ascii="Symbol" w:hAnsi="Symbol" w:hint="default"/>
      </w:rPr>
    </w:lvl>
    <w:lvl w:ilvl="7" w:tplc="08090003" w:tentative="1">
      <w:start w:val="1"/>
      <w:numFmt w:val="bullet"/>
      <w:lvlText w:val="o"/>
      <w:lvlJc w:val="left"/>
      <w:pPr>
        <w:ind w:left="6477" w:hanging="360"/>
      </w:pPr>
      <w:rPr>
        <w:rFonts w:ascii="Courier New" w:hAnsi="Courier New" w:cs="Courier New" w:hint="default"/>
      </w:rPr>
    </w:lvl>
    <w:lvl w:ilvl="8" w:tplc="08090005" w:tentative="1">
      <w:start w:val="1"/>
      <w:numFmt w:val="bullet"/>
      <w:lvlText w:val=""/>
      <w:lvlJc w:val="left"/>
      <w:pPr>
        <w:ind w:left="7197" w:hanging="360"/>
      </w:pPr>
      <w:rPr>
        <w:rFonts w:ascii="Wingdings" w:hAnsi="Wingdings" w:hint="default"/>
      </w:rPr>
    </w:lvl>
  </w:abstractNum>
  <w:abstractNum w:abstractNumId="4" w15:restartNumberingAfterBreak="0">
    <w:nsid w:val="07CB3618"/>
    <w:multiLevelType w:val="hybridMultilevel"/>
    <w:tmpl w:val="E512A9AE"/>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5" w15:restartNumberingAfterBreak="0">
    <w:nsid w:val="0BE33961"/>
    <w:multiLevelType w:val="hybridMultilevel"/>
    <w:tmpl w:val="031C895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2F6221"/>
    <w:multiLevelType w:val="multilevel"/>
    <w:tmpl w:val="97785960"/>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967C1C"/>
    <w:multiLevelType w:val="multilevel"/>
    <w:tmpl w:val="B6C071F6"/>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B50D93"/>
    <w:multiLevelType w:val="hybridMultilevel"/>
    <w:tmpl w:val="8458CE2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5376B86"/>
    <w:multiLevelType w:val="hybridMultilevel"/>
    <w:tmpl w:val="364691E6"/>
    <w:lvl w:ilvl="0" w:tplc="0809000F">
      <w:start w:val="1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1C34E3"/>
    <w:multiLevelType w:val="multilevel"/>
    <w:tmpl w:val="3B544F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8" w15:restartNumberingAfterBreak="0">
    <w:nsid w:val="3891479E"/>
    <w:multiLevelType w:val="hybridMultilevel"/>
    <w:tmpl w:val="3370AF2E"/>
    <w:lvl w:ilvl="0" w:tplc="0809000F">
      <w:start w:val="2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6A6A02"/>
    <w:multiLevelType w:val="singleLevel"/>
    <w:tmpl w:val="34040536"/>
    <w:lvl w:ilvl="0">
      <w:start w:val="1"/>
      <w:numFmt w:val="lowerLetter"/>
      <w:lvlText w:val="%1)"/>
      <w:lvlJc w:val="left"/>
      <w:pPr>
        <w:tabs>
          <w:tab w:val="num" w:pos="840"/>
        </w:tabs>
        <w:ind w:left="840" w:hanging="570"/>
      </w:pPr>
      <w:rPr>
        <w:rFonts w:hint="default"/>
      </w:rPr>
    </w:lvl>
  </w:abstractNum>
  <w:abstractNum w:abstractNumId="20" w15:restartNumberingAfterBreak="0">
    <w:nsid w:val="3F6B35C5"/>
    <w:multiLevelType w:val="hybridMultilevel"/>
    <w:tmpl w:val="C96A6CCA"/>
    <w:lvl w:ilvl="0" w:tplc="22EAEC90">
      <w:start w:val="1"/>
      <w:numFmt w:val="decimal"/>
      <w:lvlText w:val="(%1)"/>
      <w:lvlJc w:val="left"/>
      <w:pPr>
        <w:ind w:left="502" w:hanging="360"/>
      </w:pPr>
      <w:rPr>
        <w:rFonts w:hint="default"/>
        <w:sz w:val="24"/>
        <w:szCs w:val="24"/>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29348D8"/>
    <w:multiLevelType w:val="multilevel"/>
    <w:tmpl w:val="84C0238C"/>
    <w:lvl w:ilvl="0">
      <w:start w:val="1"/>
      <w:numFmt w:val="decimal"/>
      <w:lvlText w:val="%1"/>
      <w:lvlJc w:val="left"/>
      <w:pPr>
        <w:ind w:left="710" w:hanging="710"/>
      </w:pPr>
    </w:lvl>
    <w:lvl w:ilvl="1">
      <w:start w:val="1"/>
      <w:numFmt w:val="decimal"/>
      <w:lvlText w:val="%1.%2"/>
      <w:lvlJc w:val="left"/>
      <w:pPr>
        <w:ind w:left="710" w:hanging="7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47275B70"/>
    <w:multiLevelType w:val="hybridMultilevel"/>
    <w:tmpl w:val="43687D64"/>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6F14C5"/>
    <w:multiLevelType w:val="hybridMultilevel"/>
    <w:tmpl w:val="FDC284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B47C04"/>
    <w:multiLevelType w:val="hybridMultilevel"/>
    <w:tmpl w:val="C1FEB1D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53EB340D"/>
    <w:multiLevelType w:val="hybridMultilevel"/>
    <w:tmpl w:val="3B104CA2"/>
    <w:lvl w:ilvl="0" w:tplc="753C06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030452"/>
    <w:multiLevelType w:val="multilevel"/>
    <w:tmpl w:val="6E8C86A4"/>
    <w:lvl w:ilvl="0">
      <w:start w:val="15"/>
      <w:numFmt w:val="decimal"/>
      <w:lvlText w:val="%1."/>
      <w:lvlJc w:val="left"/>
      <w:pPr>
        <w:ind w:left="720" w:hanging="360"/>
      </w:pPr>
      <w:rPr>
        <w:rFonts w:hint="default"/>
      </w:rPr>
    </w:lvl>
    <w:lvl w:ilvl="1">
      <w:start w:val="1"/>
      <w:numFmt w:val="decimal"/>
      <w:isLgl/>
      <w:lvlText w:val="%1.%2"/>
      <w:lvlJc w:val="left"/>
      <w:pPr>
        <w:ind w:left="790" w:hanging="4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1" w15:restartNumberingAfterBreak="0">
    <w:nsid w:val="63771B49"/>
    <w:multiLevelType w:val="multilevel"/>
    <w:tmpl w:val="DFF0A4D4"/>
    <w:lvl w:ilvl="0">
      <w:start w:val="1"/>
      <w:numFmt w:val="decimal"/>
      <w:lvlText w:val="%1."/>
      <w:lvlJc w:val="left"/>
      <w:pPr>
        <w:ind w:left="1419" w:hanging="710"/>
      </w:pPr>
    </w:lvl>
    <w:lvl w:ilvl="1">
      <w:start w:val="1"/>
      <w:numFmt w:val="decimal"/>
      <w:lvlText w:val="%1.%2"/>
      <w:lvlJc w:val="left"/>
      <w:pPr>
        <w:ind w:left="1419" w:hanging="71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149" w:hanging="1440"/>
      </w:pPr>
    </w:lvl>
  </w:abstractNum>
  <w:abstractNum w:abstractNumId="32" w15:restartNumberingAfterBreak="0">
    <w:nsid w:val="65372A55"/>
    <w:multiLevelType w:val="hybridMultilevel"/>
    <w:tmpl w:val="39D2BCCC"/>
    <w:lvl w:ilvl="0" w:tplc="72242C26">
      <w:start w:val="2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7A2734B"/>
    <w:multiLevelType w:val="hybridMultilevel"/>
    <w:tmpl w:val="B16C168C"/>
    <w:lvl w:ilvl="0" w:tplc="0809000F">
      <w:start w:val="2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216D6C"/>
    <w:multiLevelType w:val="multilevel"/>
    <w:tmpl w:val="AC9097FA"/>
    <w:lvl w:ilvl="0">
      <w:start w:val="1"/>
      <w:numFmt w:val="decimal"/>
      <w:lvlText w:val="%1."/>
      <w:lvlJc w:val="left"/>
      <w:pPr>
        <w:tabs>
          <w:tab w:val="num" w:pos="420"/>
        </w:tabs>
        <w:ind w:left="420" w:hanging="420"/>
      </w:pPr>
      <w:rPr>
        <w:rFonts w:ascii="Times New Roman" w:hAnsi="Times New Roman" w:hint="default"/>
        <w:b/>
        <w:sz w:val="24"/>
        <w:szCs w:val="24"/>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6A8004C8"/>
    <w:multiLevelType w:val="hybridMultilevel"/>
    <w:tmpl w:val="1F264A84"/>
    <w:lvl w:ilvl="0" w:tplc="5DF2666E">
      <w:start w:val="1"/>
      <w:numFmt w:val="decimal"/>
      <w:lvlText w:val="%1)"/>
      <w:lvlJc w:val="left"/>
      <w:pPr>
        <w:ind w:left="717" w:hanging="360"/>
      </w:pPr>
      <w:rPr>
        <w:rFonts w:hint="default"/>
        <w:b/>
        <w:u w:val="singl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7"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30127F"/>
    <w:multiLevelType w:val="hybridMultilevel"/>
    <w:tmpl w:val="FFFFFFFF"/>
    <w:lvl w:ilvl="0" w:tplc="08090001">
      <w:start w:val="1"/>
      <w:numFmt w:val="bullet"/>
      <w:lvlText w:val=""/>
      <w:lvlJc w:val="left"/>
      <w:pPr>
        <w:ind w:left="1570" w:hanging="360"/>
      </w:pPr>
      <w:rPr>
        <w:rFonts w:ascii="Symbol" w:hAnsi="Symbol" w:hint="default"/>
      </w:rPr>
    </w:lvl>
    <w:lvl w:ilvl="1" w:tplc="08090003" w:tentative="1">
      <w:start w:val="1"/>
      <w:numFmt w:val="bullet"/>
      <w:lvlText w:val="o"/>
      <w:lvlJc w:val="left"/>
      <w:pPr>
        <w:ind w:left="2290" w:hanging="360"/>
      </w:pPr>
      <w:rPr>
        <w:rFonts w:ascii="Courier New" w:hAnsi="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40" w15:restartNumberingAfterBreak="0">
    <w:nsid w:val="7A1D7248"/>
    <w:multiLevelType w:val="hybridMultilevel"/>
    <w:tmpl w:val="A31881AE"/>
    <w:lvl w:ilvl="0" w:tplc="883CE718">
      <w:start w:val="1"/>
      <w:numFmt w:val="lowerLetter"/>
      <w:lvlText w:val="(%1)"/>
      <w:lvlJc w:val="left"/>
      <w:pPr>
        <w:ind w:left="720" w:hanging="36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250893579">
    <w:abstractNumId w:val="19"/>
  </w:num>
  <w:num w:numId="2" w16cid:durableId="439960953">
    <w:abstractNumId w:val="30"/>
  </w:num>
  <w:num w:numId="3" w16cid:durableId="2141145209">
    <w:abstractNumId w:val="35"/>
  </w:num>
  <w:num w:numId="4" w16cid:durableId="520240966">
    <w:abstractNumId w:val="29"/>
  </w:num>
  <w:num w:numId="5" w16cid:durableId="584845908">
    <w:abstractNumId w:val="0"/>
    <w:lvlOverride w:ilvl="0">
      <w:lvl w:ilvl="0">
        <w:numFmt w:val="bullet"/>
        <w:lvlText w:val=""/>
        <w:legacy w:legacy="1" w:legacySpace="0" w:legacyIndent="360"/>
        <w:lvlJc w:val="left"/>
        <w:pPr>
          <w:ind w:left="720" w:hanging="360"/>
        </w:pPr>
        <w:rPr>
          <w:rFonts w:ascii="Symbol" w:hAnsi="Symbol" w:hint="default"/>
        </w:rPr>
      </w:lvl>
    </w:lvlOverride>
  </w:num>
  <w:num w:numId="6" w16cid:durableId="1357459632">
    <w:abstractNumId w:val="8"/>
  </w:num>
  <w:num w:numId="7" w16cid:durableId="1039357980">
    <w:abstractNumId w:val="5"/>
  </w:num>
  <w:num w:numId="8" w16cid:durableId="870847897">
    <w:abstractNumId w:val="9"/>
  </w:num>
  <w:num w:numId="9" w16cid:durableId="448398388">
    <w:abstractNumId w:val="7"/>
  </w:num>
  <w:num w:numId="10" w16cid:durableId="495073028">
    <w:abstractNumId w:val="21"/>
  </w:num>
  <w:num w:numId="11" w16cid:durableId="72745145">
    <w:abstractNumId w:val="12"/>
  </w:num>
  <w:num w:numId="12" w16cid:durableId="927884475">
    <w:abstractNumId w:val="22"/>
  </w:num>
  <w:num w:numId="13" w16cid:durableId="305360621">
    <w:abstractNumId w:val="13"/>
  </w:num>
  <w:num w:numId="14" w16cid:durableId="367041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9299655">
    <w:abstractNumId w:val="11"/>
  </w:num>
  <w:num w:numId="16" w16cid:durableId="2082484644">
    <w:abstractNumId w:val="16"/>
  </w:num>
  <w:num w:numId="17" w16cid:durableId="993728103">
    <w:abstractNumId w:val="6"/>
  </w:num>
  <w:num w:numId="18" w16cid:durableId="90516334">
    <w:abstractNumId w:val="4"/>
  </w:num>
  <w:num w:numId="19" w16cid:durableId="31662265">
    <w:abstractNumId w:val="38"/>
  </w:num>
  <w:num w:numId="20" w16cid:durableId="1995990848">
    <w:abstractNumId w:val="15"/>
  </w:num>
  <w:num w:numId="21" w16cid:durableId="1293289048">
    <w:abstractNumId w:val="17"/>
  </w:num>
  <w:num w:numId="22" w16cid:durableId="913853546">
    <w:abstractNumId w:val="10"/>
  </w:num>
  <w:num w:numId="23" w16cid:durableId="1594627542">
    <w:abstractNumId w:val="24"/>
  </w:num>
  <w:num w:numId="24" w16cid:durableId="1501889195">
    <w:abstractNumId w:val="20"/>
  </w:num>
  <w:num w:numId="25" w16cid:durableId="2119134543">
    <w:abstractNumId w:val="2"/>
  </w:num>
  <w:num w:numId="26" w16cid:durableId="1175072953">
    <w:abstractNumId w:val="23"/>
  </w:num>
  <w:num w:numId="27" w16cid:durableId="710157889">
    <w:abstractNumId w:val="31"/>
  </w:num>
  <w:num w:numId="28" w16cid:durableId="1009407585">
    <w:abstractNumId w:val="27"/>
  </w:num>
  <w:num w:numId="29" w16cid:durableId="305092101">
    <w:abstractNumId w:val="33"/>
  </w:num>
  <w:num w:numId="30" w16cid:durableId="1351948598">
    <w:abstractNumId w:val="37"/>
  </w:num>
  <w:num w:numId="31" w16cid:durableId="1474564185">
    <w:abstractNumId w:val="36"/>
  </w:num>
  <w:num w:numId="32" w16cid:durableId="1502548987">
    <w:abstractNumId w:val="26"/>
  </w:num>
  <w:num w:numId="33" w16cid:durableId="1613704997">
    <w:abstractNumId w:val="25"/>
  </w:num>
  <w:num w:numId="34" w16cid:durableId="765921842">
    <w:abstractNumId w:val="39"/>
  </w:num>
  <w:num w:numId="35" w16cid:durableId="2052534545">
    <w:abstractNumId w:val="3"/>
  </w:num>
  <w:num w:numId="36" w16cid:durableId="1936934376">
    <w:abstractNumId w:val="1"/>
  </w:num>
  <w:num w:numId="37" w16cid:durableId="405613133">
    <w:abstractNumId w:val="28"/>
  </w:num>
  <w:num w:numId="38" w16cid:durableId="840201087">
    <w:abstractNumId w:val="14"/>
  </w:num>
  <w:num w:numId="39" w16cid:durableId="3410714">
    <w:abstractNumId w:val="18"/>
  </w:num>
  <w:num w:numId="40" w16cid:durableId="828518788">
    <w:abstractNumId w:val="34"/>
  </w:num>
  <w:num w:numId="41" w16cid:durableId="1499343538">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ES" w:vendorID="64" w:dllVersion="6" w:nlCheck="1" w:checkStyle="0"/>
  <w:activeWritingStyle w:appName="MSWord" w:lang="en-GB" w:vendorID="64" w:dllVersion="6" w:nlCheck="1" w:checkStyle="1"/>
  <w:activeWritingStyle w:appName="MSWord" w:lang="fr-FR" w:vendorID="64" w:dllVersion="6" w:nlCheck="1" w:checkStyle="0"/>
  <w:activeWritingStyle w:appName="MSWord" w:lang="fr-BE" w:vendorID="64" w:dllVersion="6" w:nlCheck="1" w:checkStyle="0"/>
  <w:activeWritingStyle w:appName="MSWord" w:lang="en-GB" w:vendorID="64" w:dllVersion="4096"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108A6"/>
    <w:rsid w:val="0001196B"/>
    <w:rsid w:val="00014C74"/>
    <w:rsid w:val="00015773"/>
    <w:rsid w:val="00021032"/>
    <w:rsid w:val="0002171B"/>
    <w:rsid w:val="00022AA8"/>
    <w:rsid w:val="00023F53"/>
    <w:rsid w:val="000254B8"/>
    <w:rsid w:val="00032396"/>
    <w:rsid w:val="00032CAD"/>
    <w:rsid w:val="00035CB2"/>
    <w:rsid w:val="00036E52"/>
    <w:rsid w:val="00040757"/>
    <w:rsid w:val="0004095E"/>
    <w:rsid w:val="00040B5E"/>
    <w:rsid w:val="000413D2"/>
    <w:rsid w:val="00043805"/>
    <w:rsid w:val="00046FAE"/>
    <w:rsid w:val="00047B7A"/>
    <w:rsid w:val="00047EEF"/>
    <w:rsid w:val="00047F95"/>
    <w:rsid w:val="000544E6"/>
    <w:rsid w:val="000557C0"/>
    <w:rsid w:val="00055D68"/>
    <w:rsid w:val="000570D7"/>
    <w:rsid w:val="00057A21"/>
    <w:rsid w:val="0006069C"/>
    <w:rsid w:val="000607F7"/>
    <w:rsid w:val="000626CB"/>
    <w:rsid w:val="00065639"/>
    <w:rsid w:val="00072660"/>
    <w:rsid w:val="000761F5"/>
    <w:rsid w:val="00076EEC"/>
    <w:rsid w:val="000776C1"/>
    <w:rsid w:val="0008048D"/>
    <w:rsid w:val="000813F2"/>
    <w:rsid w:val="0008323F"/>
    <w:rsid w:val="00086BD6"/>
    <w:rsid w:val="0009029D"/>
    <w:rsid w:val="00091356"/>
    <w:rsid w:val="000913E8"/>
    <w:rsid w:val="0009359F"/>
    <w:rsid w:val="000942EB"/>
    <w:rsid w:val="000955FE"/>
    <w:rsid w:val="00097CEB"/>
    <w:rsid w:val="000A2F45"/>
    <w:rsid w:val="000A4193"/>
    <w:rsid w:val="000A4DF4"/>
    <w:rsid w:val="000A7073"/>
    <w:rsid w:val="000B1CF4"/>
    <w:rsid w:val="000B27AE"/>
    <w:rsid w:val="000B57EA"/>
    <w:rsid w:val="000B5872"/>
    <w:rsid w:val="000B5ECA"/>
    <w:rsid w:val="000C1C16"/>
    <w:rsid w:val="000C2838"/>
    <w:rsid w:val="000C48FA"/>
    <w:rsid w:val="000C5425"/>
    <w:rsid w:val="000D0436"/>
    <w:rsid w:val="000D0F1A"/>
    <w:rsid w:val="000D135C"/>
    <w:rsid w:val="000D14B2"/>
    <w:rsid w:val="000D183D"/>
    <w:rsid w:val="000D7BC9"/>
    <w:rsid w:val="000E0A89"/>
    <w:rsid w:val="000E74F1"/>
    <w:rsid w:val="000F0B96"/>
    <w:rsid w:val="000F274E"/>
    <w:rsid w:val="000F3470"/>
    <w:rsid w:val="000F4EEC"/>
    <w:rsid w:val="000F7014"/>
    <w:rsid w:val="00100125"/>
    <w:rsid w:val="001008B2"/>
    <w:rsid w:val="001121A2"/>
    <w:rsid w:val="00114724"/>
    <w:rsid w:val="00117A13"/>
    <w:rsid w:val="00120C14"/>
    <w:rsid w:val="00121005"/>
    <w:rsid w:val="001236BD"/>
    <w:rsid w:val="00123756"/>
    <w:rsid w:val="00123B2A"/>
    <w:rsid w:val="00125A90"/>
    <w:rsid w:val="001265D9"/>
    <w:rsid w:val="00130E8D"/>
    <w:rsid w:val="00136CCC"/>
    <w:rsid w:val="00137809"/>
    <w:rsid w:val="0014136C"/>
    <w:rsid w:val="00141AD0"/>
    <w:rsid w:val="00141E8F"/>
    <w:rsid w:val="00143D1E"/>
    <w:rsid w:val="001449AE"/>
    <w:rsid w:val="00145111"/>
    <w:rsid w:val="0014549A"/>
    <w:rsid w:val="00154712"/>
    <w:rsid w:val="00155795"/>
    <w:rsid w:val="00157CF6"/>
    <w:rsid w:val="0016018A"/>
    <w:rsid w:val="0016169F"/>
    <w:rsid w:val="0016372A"/>
    <w:rsid w:val="00166C01"/>
    <w:rsid w:val="001671BA"/>
    <w:rsid w:val="0017009E"/>
    <w:rsid w:val="0017372C"/>
    <w:rsid w:val="00173D7D"/>
    <w:rsid w:val="00174FCD"/>
    <w:rsid w:val="00180127"/>
    <w:rsid w:val="00190958"/>
    <w:rsid w:val="00192D28"/>
    <w:rsid w:val="00194795"/>
    <w:rsid w:val="00196E9C"/>
    <w:rsid w:val="001A3A06"/>
    <w:rsid w:val="001A7BA0"/>
    <w:rsid w:val="001B0ECA"/>
    <w:rsid w:val="001B1598"/>
    <w:rsid w:val="001B2CA6"/>
    <w:rsid w:val="001B3A19"/>
    <w:rsid w:val="001C0F8D"/>
    <w:rsid w:val="001C391F"/>
    <w:rsid w:val="001C49DB"/>
    <w:rsid w:val="001D3A7F"/>
    <w:rsid w:val="001D4694"/>
    <w:rsid w:val="001D5103"/>
    <w:rsid w:val="001D579A"/>
    <w:rsid w:val="001D5A7D"/>
    <w:rsid w:val="001D688D"/>
    <w:rsid w:val="001E1FDE"/>
    <w:rsid w:val="001E2312"/>
    <w:rsid w:val="001E4A2A"/>
    <w:rsid w:val="001E5AB3"/>
    <w:rsid w:val="001F0982"/>
    <w:rsid w:val="001F7071"/>
    <w:rsid w:val="001F7AF2"/>
    <w:rsid w:val="00200B5F"/>
    <w:rsid w:val="00203A62"/>
    <w:rsid w:val="0020755C"/>
    <w:rsid w:val="00212FB9"/>
    <w:rsid w:val="0021320C"/>
    <w:rsid w:val="00213342"/>
    <w:rsid w:val="00213A77"/>
    <w:rsid w:val="00214625"/>
    <w:rsid w:val="002157AA"/>
    <w:rsid w:val="002167E3"/>
    <w:rsid w:val="00216E18"/>
    <w:rsid w:val="0021784A"/>
    <w:rsid w:val="00222AB3"/>
    <w:rsid w:val="002254CD"/>
    <w:rsid w:val="002263C2"/>
    <w:rsid w:val="0022643A"/>
    <w:rsid w:val="00226632"/>
    <w:rsid w:val="0023049D"/>
    <w:rsid w:val="00230A1E"/>
    <w:rsid w:val="0023505C"/>
    <w:rsid w:val="002358EA"/>
    <w:rsid w:val="00235F92"/>
    <w:rsid w:val="00236719"/>
    <w:rsid w:val="002400A7"/>
    <w:rsid w:val="00241D2D"/>
    <w:rsid w:val="0024234C"/>
    <w:rsid w:val="00245C38"/>
    <w:rsid w:val="00250B09"/>
    <w:rsid w:val="002540B2"/>
    <w:rsid w:val="0025649A"/>
    <w:rsid w:val="00257EB5"/>
    <w:rsid w:val="002630EA"/>
    <w:rsid w:val="00263425"/>
    <w:rsid w:val="0026480B"/>
    <w:rsid w:val="00264E26"/>
    <w:rsid w:val="00273362"/>
    <w:rsid w:val="002862F7"/>
    <w:rsid w:val="002909D9"/>
    <w:rsid w:val="00290ACC"/>
    <w:rsid w:val="002921F7"/>
    <w:rsid w:val="002934D4"/>
    <w:rsid w:val="00294192"/>
    <w:rsid w:val="00294800"/>
    <w:rsid w:val="002A1587"/>
    <w:rsid w:val="002A339F"/>
    <w:rsid w:val="002A5EB8"/>
    <w:rsid w:val="002A6ED9"/>
    <w:rsid w:val="002B0E84"/>
    <w:rsid w:val="002B3679"/>
    <w:rsid w:val="002B75E8"/>
    <w:rsid w:val="002C2616"/>
    <w:rsid w:val="002C2852"/>
    <w:rsid w:val="002C379D"/>
    <w:rsid w:val="002C4EDF"/>
    <w:rsid w:val="002C56B1"/>
    <w:rsid w:val="002C7F43"/>
    <w:rsid w:val="002D11B6"/>
    <w:rsid w:val="002D13FE"/>
    <w:rsid w:val="002D619F"/>
    <w:rsid w:val="002D778C"/>
    <w:rsid w:val="002E0408"/>
    <w:rsid w:val="002E131C"/>
    <w:rsid w:val="002E197F"/>
    <w:rsid w:val="002E2035"/>
    <w:rsid w:val="002E3396"/>
    <w:rsid w:val="002E72E4"/>
    <w:rsid w:val="002F0F3B"/>
    <w:rsid w:val="002F1241"/>
    <w:rsid w:val="002F6273"/>
    <w:rsid w:val="002F74A7"/>
    <w:rsid w:val="00300F1D"/>
    <w:rsid w:val="0030208E"/>
    <w:rsid w:val="003026FF"/>
    <w:rsid w:val="00304D5D"/>
    <w:rsid w:val="00304F30"/>
    <w:rsid w:val="0030731A"/>
    <w:rsid w:val="00310096"/>
    <w:rsid w:val="0031018B"/>
    <w:rsid w:val="003121C6"/>
    <w:rsid w:val="00312703"/>
    <w:rsid w:val="00317721"/>
    <w:rsid w:val="00320983"/>
    <w:rsid w:val="003220AD"/>
    <w:rsid w:val="00326024"/>
    <w:rsid w:val="00327619"/>
    <w:rsid w:val="0033082C"/>
    <w:rsid w:val="0033178A"/>
    <w:rsid w:val="00334A3A"/>
    <w:rsid w:val="003401B5"/>
    <w:rsid w:val="00340858"/>
    <w:rsid w:val="003416FA"/>
    <w:rsid w:val="003436FE"/>
    <w:rsid w:val="00355644"/>
    <w:rsid w:val="003707CD"/>
    <w:rsid w:val="003719A7"/>
    <w:rsid w:val="00372D21"/>
    <w:rsid w:val="003745AF"/>
    <w:rsid w:val="003772E7"/>
    <w:rsid w:val="0037753A"/>
    <w:rsid w:val="00377CA8"/>
    <w:rsid w:val="00381AB8"/>
    <w:rsid w:val="003837C4"/>
    <w:rsid w:val="00383E3E"/>
    <w:rsid w:val="003857F8"/>
    <w:rsid w:val="003872B5"/>
    <w:rsid w:val="00391F8E"/>
    <w:rsid w:val="00392334"/>
    <w:rsid w:val="003924DF"/>
    <w:rsid w:val="003925C5"/>
    <w:rsid w:val="00395D80"/>
    <w:rsid w:val="00396D4A"/>
    <w:rsid w:val="00397501"/>
    <w:rsid w:val="00397B28"/>
    <w:rsid w:val="003A5AB4"/>
    <w:rsid w:val="003B0BCD"/>
    <w:rsid w:val="003B1A88"/>
    <w:rsid w:val="003C0F23"/>
    <w:rsid w:val="003C10DA"/>
    <w:rsid w:val="003C4A74"/>
    <w:rsid w:val="003C5C2B"/>
    <w:rsid w:val="003C773B"/>
    <w:rsid w:val="003D1243"/>
    <w:rsid w:val="003D75FE"/>
    <w:rsid w:val="003E309F"/>
    <w:rsid w:val="003E4B52"/>
    <w:rsid w:val="003E6551"/>
    <w:rsid w:val="003E712F"/>
    <w:rsid w:val="003E73F9"/>
    <w:rsid w:val="003F0250"/>
    <w:rsid w:val="003F08A8"/>
    <w:rsid w:val="003F184F"/>
    <w:rsid w:val="003F2D75"/>
    <w:rsid w:val="003F4319"/>
    <w:rsid w:val="003F4AB5"/>
    <w:rsid w:val="003F57C5"/>
    <w:rsid w:val="003F5B2C"/>
    <w:rsid w:val="003F7035"/>
    <w:rsid w:val="00400B33"/>
    <w:rsid w:val="00402501"/>
    <w:rsid w:val="00403281"/>
    <w:rsid w:val="0040328D"/>
    <w:rsid w:val="00404317"/>
    <w:rsid w:val="00406C61"/>
    <w:rsid w:val="00410A17"/>
    <w:rsid w:val="00412107"/>
    <w:rsid w:val="00417586"/>
    <w:rsid w:val="00420FAE"/>
    <w:rsid w:val="004249AF"/>
    <w:rsid w:val="00424A8E"/>
    <w:rsid w:val="00425A96"/>
    <w:rsid w:val="00433E0A"/>
    <w:rsid w:val="00435B31"/>
    <w:rsid w:val="00440923"/>
    <w:rsid w:val="00440ECB"/>
    <w:rsid w:val="00446FCA"/>
    <w:rsid w:val="00450434"/>
    <w:rsid w:val="0045068B"/>
    <w:rsid w:val="00451E28"/>
    <w:rsid w:val="004530E4"/>
    <w:rsid w:val="00453651"/>
    <w:rsid w:val="004551A2"/>
    <w:rsid w:val="00455BCC"/>
    <w:rsid w:val="0045671A"/>
    <w:rsid w:val="00457F0A"/>
    <w:rsid w:val="004608C8"/>
    <w:rsid w:val="00463A51"/>
    <w:rsid w:val="00465434"/>
    <w:rsid w:val="00467DDE"/>
    <w:rsid w:val="00471BCC"/>
    <w:rsid w:val="004766C4"/>
    <w:rsid w:val="00476DAE"/>
    <w:rsid w:val="00481432"/>
    <w:rsid w:val="004841E3"/>
    <w:rsid w:val="0048664A"/>
    <w:rsid w:val="00487917"/>
    <w:rsid w:val="004912A4"/>
    <w:rsid w:val="00491B4A"/>
    <w:rsid w:val="00493F98"/>
    <w:rsid w:val="00494690"/>
    <w:rsid w:val="00495144"/>
    <w:rsid w:val="004964CA"/>
    <w:rsid w:val="00496641"/>
    <w:rsid w:val="00497FEF"/>
    <w:rsid w:val="004A1193"/>
    <w:rsid w:val="004A544F"/>
    <w:rsid w:val="004A6034"/>
    <w:rsid w:val="004B21F4"/>
    <w:rsid w:val="004B5245"/>
    <w:rsid w:val="004B732B"/>
    <w:rsid w:val="004B779A"/>
    <w:rsid w:val="004C1D0B"/>
    <w:rsid w:val="004C1D32"/>
    <w:rsid w:val="004C1D4B"/>
    <w:rsid w:val="004C2E08"/>
    <w:rsid w:val="004C5240"/>
    <w:rsid w:val="004C653F"/>
    <w:rsid w:val="004C6C44"/>
    <w:rsid w:val="004D0FE4"/>
    <w:rsid w:val="004D1423"/>
    <w:rsid w:val="004D155F"/>
    <w:rsid w:val="004D2399"/>
    <w:rsid w:val="004D28BB"/>
    <w:rsid w:val="004D5A23"/>
    <w:rsid w:val="004D5C8F"/>
    <w:rsid w:val="004D64BE"/>
    <w:rsid w:val="004D7FC9"/>
    <w:rsid w:val="004E248D"/>
    <w:rsid w:val="004E317F"/>
    <w:rsid w:val="004E5FE6"/>
    <w:rsid w:val="004F088B"/>
    <w:rsid w:val="004F3847"/>
    <w:rsid w:val="004F5417"/>
    <w:rsid w:val="004F685C"/>
    <w:rsid w:val="0050002A"/>
    <w:rsid w:val="00502CCB"/>
    <w:rsid w:val="005055A7"/>
    <w:rsid w:val="00505915"/>
    <w:rsid w:val="0050626C"/>
    <w:rsid w:val="00512003"/>
    <w:rsid w:val="005131FB"/>
    <w:rsid w:val="005132DE"/>
    <w:rsid w:val="005147FC"/>
    <w:rsid w:val="00516FC4"/>
    <w:rsid w:val="00517439"/>
    <w:rsid w:val="00520322"/>
    <w:rsid w:val="00520625"/>
    <w:rsid w:val="00525E9E"/>
    <w:rsid w:val="00526546"/>
    <w:rsid w:val="00530704"/>
    <w:rsid w:val="00530D95"/>
    <w:rsid w:val="00532519"/>
    <w:rsid w:val="005342E3"/>
    <w:rsid w:val="00540669"/>
    <w:rsid w:val="00541DEF"/>
    <w:rsid w:val="00543D27"/>
    <w:rsid w:val="00544E42"/>
    <w:rsid w:val="00545A56"/>
    <w:rsid w:val="00545B37"/>
    <w:rsid w:val="005510F3"/>
    <w:rsid w:val="0055143A"/>
    <w:rsid w:val="005574F8"/>
    <w:rsid w:val="0056210A"/>
    <w:rsid w:val="00562F22"/>
    <w:rsid w:val="0056414B"/>
    <w:rsid w:val="00566329"/>
    <w:rsid w:val="00566385"/>
    <w:rsid w:val="0056778E"/>
    <w:rsid w:val="005749A6"/>
    <w:rsid w:val="00574DD1"/>
    <w:rsid w:val="00577434"/>
    <w:rsid w:val="00577681"/>
    <w:rsid w:val="00580401"/>
    <w:rsid w:val="00582292"/>
    <w:rsid w:val="00586862"/>
    <w:rsid w:val="005870DE"/>
    <w:rsid w:val="00591460"/>
    <w:rsid w:val="00593202"/>
    <w:rsid w:val="00593D28"/>
    <w:rsid w:val="0059570B"/>
    <w:rsid w:val="0059617F"/>
    <w:rsid w:val="005968A3"/>
    <w:rsid w:val="005A3AD7"/>
    <w:rsid w:val="005A5AB7"/>
    <w:rsid w:val="005A6E7E"/>
    <w:rsid w:val="005A7631"/>
    <w:rsid w:val="005B2947"/>
    <w:rsid w:val="005B2A39"/>
    <w:rsid w:val="005B34AD"/>
    <w:rsid w:val="005B377E"/>
    <w:rsid w:val="005B6566"/>
    <w:rsid w:val="005C1E9E"/>
    <w:rsid w:val="005C3027"/>
    <w:rsid w:val="005C44AA"/>
    <w:rsid w:val="005C5C42"/>
    <w:rsid w:val="005D0B46"/>
    <w:rsid w:val="005D1583"/>
    <w:rsid w:val="005D290D"/>
    <w:rsid w:val="005D2BA9"/>
    <w:rsid w:val="005D3D9E"/>
    <w:rsid w:val="005D4969"/>
    <w:rsid w:val="005D6CCF"/>
    <w:rsid w:val="005E0B61"/>
    <w:rsid w:val="005E1D0D"/>
    <w:rsid w:val="005E5F2A"/>
    <w:rsid w:val="005E7DF2"/>
    <w:rsid w:val="005F1ADB"/>
    <w:rsid w:val="005F1DD5"/>
    <w:rsid w:val="005F4090"/>
    <w:rsid w:val="005F5E27"/>
    <w:rsid w:val="005F7961"/>
    <w:rsid w:val="00602BD6"/>
    <w:rsid w:val="00606820"/>
    <w:rsid w:val="006073DC"/>
    <w:rsid w:val="006111A6"/>
    <w:rsid w:val="006127E9"/>
    <w:rsid w:val="006167C1"/>
    <w:rsid w:val="0062173A"/>
    <w:rsid w:val="00623813"/>
    <w:rsid w:val="00623B73"/>
    <w:rsid w:val="0062677E"/>
    <w:rsid w:val="00630CEE"/>
    <w:rsid w:val="00632271"/>
    <w:rsid w:val="00632671"/>
    <w:rsid w:val="00634730"/>
    <w:rsid w:val="006365A9"/>
    <w:rsid w:val="00637124"/>
    <w:rsid w:val="00640137"/>
    <w:rsid w:val="006429AA"/>
    <w:rsid w:val="00650196"/>
    <w:rsid w:val="00653A04"/>
    <w:rsid w:val="00654F5D"/>
    <w:rsid w:val="0065616F"/>
    <w:rsid w:val="00656408"/>
    <w:rsid w:val="006569A0"/>
    <w:rsid w:val="00670184"/>
    <w:rsid w:val="00672998"/>
    <w:rsid w:val="006736F5"/>
    <w:rsid w:val="00673C93"/>
    <w:rsid w:val="006742DA"/>
    <w:rsid w:val="006765C5"/>
    <w:rsid w:val="006773D0"/>
    <w:rsid w:val="0068123D"/>
    <w:rsid w:val="00681768"/>
    <w:rsid w:val="00681895"/>
    <w:rsid w:val="00681BC0"/>
    <w:rsid w:val="00681FD5"/>
    <w:rsid w:val="00682D24"/>
    <w:rsid w:val="00683255"/>
    <w:rsid w:val="006833FA"/>
    <w:rsid w:val="00684617"/>
    <w:rsid w:val="00686398"/>
    <w:rsid w:val="006875E0"/>
    <w:rsid w:val="00687AA2"/>
    <w:rsid w:val="0069259A"/>
    <w:rsid w:val="00693F01"/>
    <w:rsid w:val="00694874"/>
    <w:rsid w:val="0069668A"/>
    <w:rsid w:val="006A053E"/>
    <w:rsid w:val="006A1288"/>
    <w:rsid w:val="006A1537"/>
    <w:rsid w:val="006A1725"/>
    <w:rsid w:val="006A1A4C"/>
    <w:rsid w:val="006A1EB2"/>
    <w:rsid w:val="006A50CC"/>
    <w:rsid w:val="006A6624"/>
    <w:rsid w:val="006A7C5C"/>
    <w:rsid w:val="006B0775"/>
    <w:rsid w:val="006B4CD8"/>
    <w:rsid w:val="006B67F5"/>
    <w:rsid w:val="006C0108"/>
    <w:rsid w:val="006C0E15"/>
    <w:rsid w:val="006C1759"/>
    <w:rsid w:val="006C355E"/>
    <w:rsid w:val="006C4BA3"/>
    <w:rsid w:val="006C68A0"/>
    <w:rsid w:val="006D12B7"/>
    <w:rsid w:val="006D6076"/>
    <w:rsid w:val="006D6341"/>
    <w:rsid w:val="006D7A3E"/>
    <w:rsid w:val="006D7FCA"/>
    <w:rsid w:val="006E27C7"/>
    <w:rsid w:val="006E3103"/>
    <w:rsid w:val="006E5C14"/>
    <w:rsid w:val="006F1790"/>
    <w:rsid w:val="006F25A2"/>
    <w:rsid w:val="006F2C75"/>
    <w:rsid w:val="006F37D3"/>
    <w:rsid w:val="006F5C62"/>
    <w:rsid w:val="006F5D6C"/>
    <w:rsid w:val="006F6361"/>
    <w:rsid w:val="006F775E"/>
    <w:rsid w:val="0070306E"/>
    <w:rsid w:val="00703F59"/>
    <w:rsid w:val="00706ADD"/>
    <w:rsid w:val="007078C5"/>
    <w:rsid w:val="00707C34"/>
    <w:rsid w:val="00707F0B"/>
    <w:rsid w:val="00711AA4"/>
    <w:rsid w:val="00714851"/>
    <w:rsid w:val="0071645C"/>
    <w:rsid w:val="00716D58"/>
    <w:rsid w:val="007173CB"/>
    <w:rsid w:val="00731869"/>
    <w:rsid w:val="00733244"/>
    <w:rsid w:val="007350A6"/>
    <w:rsid w:val="007361A3"/>
    <w:rsid w:val="00740B27"/>
    <w:rsid w:val="00747FCB"/>
    <w:rsid w:val="00750D8B"/>
    <w:rsid w:val="00751C8E"/>
    <w:rsid w:val="00754C76"/>
    <w:rsid w:val="007603B0"/>
    <w:rsid w:val="00760DE2"/>
    <w:rsid w:val="007639DA"/>
    <w:rsid w:val="00763C86"/>
    <w:rsid w:val="00771509"/>
    <w:rsid w:val="007736A9"/>
    <w:rsid w:val="0077397F"/>
    <w:rsid w:val="00773EC2"/>
    <w:rsid w:val="0077531D"/>
    <w:rsid w:val="00775D25"/>
    <w:rsid w:val="00777842"/>
    <w:rsid w:val="007808EF"/>
    <w:rsid w:val="00780AE8"/>
    <w:rsid w:val="00781782"/>
    <w:rsid w:val="00785DE1"/>
    <w:rsid w:val="00793593"/>
    <w:rsid w:val="007941B0"/>
    <w:rsid w:val="007A0123"/>
    <w:rsid w:val="007A1336"/>
    <w:rsid w:val="007B10FD"/>
    <w:rsid w:val="007B1D4B"/>
    <w:rsid w:val="007B2935"/>
    <w:rsid w:val="007B2D14"/>
    <w:rsid w:val="007B425D"/>
    <w:rsid w:val="007B7226"/>
    <w:rsid w:val="007B7BE7"/>
    <w:rsid w:val="007B7D7B"/>
    <w:rsid w:val="007C37FC"/>
    <w:rsid w:val="007C4BCD"/>
    <w:rsid w:val="007C6F6A"/>
    <w:rsid w:val="007D1056"/>
    <w:rsid w:val="007D4C12"/>
    <w:rsid w:val="007E03B8"/>
    <w:rsid w:val="007E285C"/>
    <w:rsid w:val="007F02C0"/>
    <w:rsid w:val="007F1E41"/>
    <w:rsid w:val="007F4A96"/>
    <w:rsid w:val="007F760C"/>
    <w:rsid w:val="00801B01"/>
    <w:rsid w:val="00804556"/>
    <w:rsid w:val="008055B5"/>
    <w:rsid w:val="00805702"/>
    <w:rsid w:val="00807E06"/>
    <w:rsid w:val="008100D6"/>
    <w:rsid w:val="00812CC0"/>
    <w:rsid w:val="00813123"/>
    <w:rsid w:val="00814700"/>
    <w:rsid w:val="008155FE"/>
    <w:rsid w:val="00816B37"/>
    <w:rsid w:val="00820C7B"/>
    <w:rsid w:val="0082735F"/>
    <w:rsid w:val="0083030A"/>
    <w:rsid w:val="00830325"/>
    <w:rsid w:val="0083122E"/>
    <w:rsid w:val="00832B8E"/>
    <w:rsid w:val="00835660"/>
    <w:rsid w:val="00835BD1"/>
    <w:rsid w:val="008365F8"/>
    <w:rsid w:val="008406EC"/>
    <w:rsid w:val="0084267F"/>
    <w:rsid w:val="00842914"/>
    <w:rsid w:val="00842BFE"/>
    <w:rsid w:val="00843423"/>
    <w:rsid w:val="00843C2F"/>
    <w:rsid w:val="008454C0"/>
    <w:rsid w:val="00847E2A"/>
    <w:rsid w:val="008531BA"/>
    <w:rsid w:val="00854CFF"/>
    <w:rsid w:val="00855528"/>
    <w:rsid w:val="008556DE"/>
    <w:rsid w:val="00855F72"/>
    <w:rsid w:val="0086089C"/>
    <w:rsid w:val="00861410"/>
    <w:rsid w:val="0086235A"/>
    <w:rsid w:val="008639F7"/>
    <w:rsid w:val="00863B6B"/>
    <w:rsid w:val="008645B4"/>
    <w:rsid w:val="00864FD2"/>
    <w:rsid w:val="0086581B"/>
    <w:rsid w:val="0086715B"/>
    <w:rsid w:val="00870B5F"/>
    <w:rsid w:val="00874594"/>
    <w:rsid w:val="008750C9"/>
    <w:rsid w:val="0088290D"/>
    <w:rsid w:val="00886316"/>
    <w:rsid w:val="00891BB5"/>
    <w:rsid w:val="00891C3E"/>
    <w:rsid w:val="0089466D"/>
    <w:rsid w:val="00895B9A"/>
    <w:rsid w:val="008A23BF"/>
    <w:rsid w:val="008A2426"/>
    <w:rsid w:val="008A58B9"/>
    <w:rsid w:val="008C3E96"/>
    <w:rsid w:val="008C523A"/>
    <w:rsid w:val="008C5FDB"/>
    <w:rsid w:val="008C7E03"/>
    <w:rsid w:val="008D40B5"/>
    <w:rsid w:val="008D55C8"/>
    <w:rsid w:val="008E03A9"/>
    <w:rsid w:val="008E10F2"/>
    <w:rsid w:val="008E25C9"/>
    <w:rsid w:val="008E5D9D"/>
    <w:rsid w:val="008F70EF"/>
    <w:rsid w:val="0090078B"/>
    <w:rsid w:val="009021F5"/>
    <w:rsid w:val="009063CE"/>
    <w:rsid w:val="00913CBE"/>
    <w:rsid w:val="0091447F"/>
    <w:rsid w:val="00915634"/>
    <w:rsid w:val="00916195"/>
    <w:rsid w:val="00917284"/>
    <w:rsid w:val="00920B79"/>
    <w:rsid w:val="00921CBA"/>
    <w:rsid w:val="00922A25"/>
    <w:rsid w:val="009253BD"/>
    <w:rsid w:val="00926999"/>
    <w:rsid w:val="00931B88"/>
    <w:rsid w:val="009347F7"/>
    <w:rsid w:val="009369BB"/>
    <w:rsid w:val="00937074"/>
    <w:rsid w:val="0093767D"/>
    <w:rsid w:val="0094153B"/>
    <w:rsid w:val="00941A98"/>
    <w:rsid w:val="00941CBC"/>
    <w:rsid w:val="009424E6"/>
    <w:rsid w:val="009426BD"/>
    <w:rsid w:val="00942855"/>
    <w:rsid w:val="00942907"/>
    <w:rsid w:val="009436A4"/>
    <w:rsid w:val="00943C08"/>
    <w:rsid w:val="009527DA"/>
    <w:rsid w:val="00953AF6"/>
    <w:rsid w:val="00955197"/>
    <w:rsid w:val="009568DD"/>
    <w:rsid w:val="00957315"/>
    <w:rsid w:val="00957CA3"/>
    <w:rsid w:val="00957FB0"/>
    <w:rsid w:val="00962127"/>
    <w:rsid w:val="00967366"/>
    <w:rsid w:val="00967BEF"/>
    <w:rsid w:val="00967D0B"/>
    <w:rsid w:val="0097031D"/>
    <w:rsid w:val="0097366A"/>
    <w:rsid w:val="0097375A"/>
    <w:rsid w:val="00974DA2"/>
    <w:rsid w:val="00975627"/>
    <w:rsid w:val="00987220"/>
    <w:rsid w:val="00987C6C"/>
    <w:rsid w:val="00992642"/>
    <w:rsid w:val="009944FF"/>
    <w:rsid w:val="00996143"/>
    <w:rsid w:val="00996707"/>
    <w:rsid w:val="009A255B"/>
    <w:rsid w:val="009A32FC"/>
    <w:rsid w:val="009A45FF"/>
    <w:rsid w:val="009A733A"/>
    <w:rsid w:val="009B1C05"/>
    <w:rsid w:val="009B2F02"/>
    <w:rsid w:val="009B3C50"/>
    <w:rsid w:val="009B3FFF"/>
    <w:rsid w:val="009B605A"/>
    <w:rsid w:val="009B637D"/>
    <w:rsid w:val="009C4379"/>
    <w:rsid w:val="009C5DEE"/>
    <w:rsid w:val="009C71BA"/>
    <w:rsid w:val="009C7670"/>
    <w:rsid w:val="009C7BD6"/>
    <w:rsid w:val="009C7D2A"/>
    <w:rsid w:val="009D023C"/>
    <w:rsid w:val="009D164C"/>
    <w:rsid w:val="009D24B5"/>
    <w:rsid w:val="009D5E0F"/>
    <w:rsid w:val="009E1B4D"/>
    <w:rsid w:val="009E28A0"/>
    <w:rsid w:val="009E442F"/>
    <w:rsid w:val="009E75D8"/>
    <w:rsid w:val="009F44B9"/>
    <w:rsid w:val="009F5616"/>
    <w:rsid w:val="00A003B0"/>
    <w:rsid w:val="00A00C4C"/>
    <w:rsid w:val="00A02375"/>
    <w:rsid w:val="00A02F0C"/>
    <w:rsid w:val="00A053B8"/>
    <w:rsid w:val="00A06BCE"/>
    <w:rsid w:val="00A07B32"/>
    <w:rsid w:val="00A1267E"/>
    <w:rsid w:val="00A165D1"/>
    <w:rsid w:val="00A17E56"/>
    <w:rsid w:val="00A20F00"/>
    <w:rsid w:val="00A210D3"/>
    <w:rsid w:val="00A216FB"/>
    <w:rsid w:val="00A24B5E"/>
    <w:rsid w:val="00A25AA0"/>
    <w:rsid w:val="00A316A0"/>
    <w:rsid w:val="00A32B11"/>
    <w:rsid w:val="00A32D04"/>
    <w:rsid w:val="00A33091"/>
    <w:rsid w:val="00A36B02"/>
    <w:rsid w:val="00A36FDD"/>
    <w:rsid w:val="00A40B36"/>
    <w:rsid w:val="00A4105A"/>
    <w:rsid w:val="00A42002"/>
    <w:rsid w:val="00A42171"/>
    <w:rsid w:val="00A53FFE"/>
    <w:rsid w:val="00A56CB0"/>
    <w:rsid w:val="00A62FD0"/>
    <w:rsid w:val="00A63C55"/>
    <w:rsid w:val="00A6538D"/>
    <w:rsid w:val="00A67A19"/>
    <w:rsid w:val="00A702DA"/>
    <w:rsid w:val="00A7299E"/>
    <w:rsid w:val="00A72FB1"/>
    <w:rsid w:val="00A75945"/>
    <w:rsid w:val="00A77651"/>
    <w:rsid w:val="00A81096"/>
    <w:rsid w:val="00A82C40"/>
    <w:rsid w:val="00A853C1"/>
    <w:rsid w:val="00A85A5F"/>
    <w:rsid w:val="00A90345"/>
    <w:rsid w:val="00A916B6"/>
    <w:rsid w:val="00A94AD3"/>
    <w:rsid w:val="00A94F07"/>
    <w:rsid w:val="00A974B1"/>
    <w:rsid w:val="00AA2A7E"/>
    <w:rsid w:val="00AA3043"/>
    <w:rsid w:val="00AA36BB"/>
    <w:rsid w:val="00AA4E0E"/>
    <w:rsid w:val="00AB132A"/>
    <w:rsid w:val="00AB2485"/>
    <w:rsid w:val="00AB28DE"/>
    <w:rsid w:val="00AB326E"/>
    <w:rsid w:val="00AB5C71"/>
    <w:rsid w:val="00AB6440"/>
    <w:rsid w:val="00AB7549"/>
    <w:rsid w:val="00AB77F9"/>
    <w:rsid w:val="00AC2A0D"/>
    <w:rsid w:val="00AC3FB6"/>
    <w:rsid w:val="00AC44A6"/>
    <w:rsid w:val="00AC4950"/>
    <w:rsid w:val="00AC5E60"/>
    <w:rsid w:val="00AC5F89"/>
    <w:rsid w:val="00AD14B9"/>
    <w:rsid w:val="00AD1813"/>
    <w:rsid w:val="00AD2184"/>
    <w:rsid w:val="00AD517E"/>
    <w:rsid w:val="00AD6A02"/>
    <w:rsid w:val="00AE1CBC"/>
    <w:rsid w:val="00AE46BC"/>
    <w:rsid w:val="00AE689F"/>
    <w:rsid w:val="00AE74AD"/>
    <w:rsid w:val="00AF2C4A"/>
    <w:rsid w:val="00AF3D7D"/>
    <w:rsid w:val="00AF433D"/>
    <w:rsid w:val="00AF6806"/>
    <w:rsid w:val="00B028AE"/>
    <w:rsid w:val="00B1214F"/>
    <w:rsid w:val="00B1369A"/>
    <w:rsid w:val="00B177CC"/>
    <w:rsid w:val="00B21495"/>
    <w:rsid w:val="00B215EE"/>
    <w:rsid w:val="00B242BB"/>
    <w:rsid w:val="00B2430B"/>
    <w:rsid w:val="00B250F3"/>
    <w:rsid w:val="00B272C5"/>
    <w:rsid w:val="00B33061"/>
    <w:rsid w:val="00B357FC"/>
    <w:rsid w:val="00B36721"/>
    <w:rsid w:val="00B36B2E"/>
    <w:rsid w:val="00B44A1A"/>
    <w:rsid w:val="00B45A40"/>
    <w:rsid w:val="00B45C9F"/>
    <w:rsid w:val="00B55138"/>
    <w:rsid w:val="00B5587D"/>
    <w:rsid w:val="00B5592A"/>
    <w:rsid w:val="00B657FE"/>
    <w:rsid w:val="00B806A1"/>
    <w:rsid w:val="00B860B0"/>
    <w:rsid w:val="00B86248"/>
    <w:rsid w:val="00B8630C"/>
    <w:rsid w:val="00B87E68"/>
    <w:rsid w:val="00B9416D"/>
    <w:rsid w:val="00B94CD5"/>
    <w:rsid w:val="00BA18B5"/>
    <w:rsid w:val="00BA1E69"/>
    <w:rsid w:val="00BA5C04"/>
    <w:rsid w:val="00BA6114"/>
    <w:rsid w:val="00BA63B3"/>
    <w:rsid w:val="00BA6BB4"/>
    <w:rsid w:val="00BA701E"/>
    <w:rsid w:val="00BA7C92"/>
    <w:rsid w:val="00BB0F62"/>
    <w:rsid w:val="00BB1B42"/>
    <w:rsid w:val="00BB6C9D"/>
    <w:rsid w:val="00BC1214"/>
    <w:rsid w:val="00BC16FB"/>
    <w:rsid w:val="00BC1D32"/>
    <w:rsid w:val="00BC2512"/>
    <w:rsid w:val="00BC3DB7"/>
    <w:rsid w:val="00BC54F3"/>
    <w:rsid w:val="00BC7014"/>
    <w:rsid w:val="00BD4CF1"/>
    <w:rsid w:val="00BD4EF2"/>
    <w:rsid w:val="00BD5572"/>
    <w:rsid w:val="00BD58F0"/>
    <w:rsid w:val="00BD5B00"/>
    <w:rsid w:val="00BD5E6E"/>
    <w:rsid w:val="00BE01CF"/>
    <w:rsid w:val="00BE47E4"/>
    <w:rsid w:val="00BE4BFD"/>
    <w:rsid w:val="00BE6720"/>
    <w:rsid w:val="00BE6B23"/>
    <w:rsid w:val="00BE7CAF"/>
    <w:rsid w:val="00BF01CC"/>
    <w:rsid w:val="00BF04D3"/>
    <w:rsid w:val="00BF0BD3"/>
    <w:rsid w:val="00BF2232"/>
    <w:rsid w:val="00BF7419"/>
    <w:rsid w:val="00C0224B"/>
    <w:rsid w:val="00C05A22"/>
    <w:rsid w:val="00C065DA"/>
    <w:rsid w:val="00C06F58"/>
    <w:rsid w:val="00C101CF"/>
    <w:rsid w:val="00C2286C"/>
    <w:rsid w:val="00C23705"/>
    <w:rsid w:val="00C2541E"/>
    <w:rsid w:val="00C25D3A"/>
    <w:rsid w:val="00C3002C"/>
    <w:rsid w:val="00C30641"/>
    <w:rsid w:val="00C30B8F"/>
    <w:rsid w:val="00C3134C"/>
    <w:rsid w:val="00C31961"/>
    <w:rsid w:val="00C3216F"/>
    <w:rsid w:val="00C323E1"/>
    <w:rsid w:val="00C330E1"/>
    <w:rsid w:val="00C33368"/>
    <w:rsid w:val="00C342CA"/>
    <w:rsid w:val="00C35800"/>
    <w:rsid w:val="00C372F3"/>
    <w:rsid w:val="00C37724"/>
    <w:rsid w:val="00C40CD0"/>
    <w:rsid w:val="00C42D50"/>
    <w:rsid w:val="00C43DB1"/>
    <w:rsid w:val="00C446C3"/>
    <w:rsid w:val="00C47866"/>
    <w:rsid w:val="00C52EDE"/>
    <w:rsid w:val="00C532F8"/>
    <w:rsid w:val="00C53A7B"/>
    <w:rsid w:val="00C53C6A"/>
    <w:rsid w:val="00C55903"/>
    <w:rsid w:val="00C56778"/>
    <w:rsid w:val="00C56958"/>
    <w:rsid w:val="00C631A9"/>
    <w:rsid w:val="00C73678"/>
    <w:rsid w:val="00C74F17"/>
    <w:rsid w:val="00C81E50"/>
    <w:rsid w:val="00C9061A"/>
    <w:rsid w:val="00C90FB6"/>
    <w:rsid w:val="00C91765"/>
    <w:rsid w:val="00C925EB"/>
    <w:rsid w:val="00C930AF"/>
    <w:rsid w:val="00C934F5"/>
    <w:rsid w:val="00C948E0"/>
    <w:rsid w:val="00C96392"/>
    <w:rsid w:val="00CA1CFF"/>
    <w:rsid w:val="00CA2CEB"/>
    <w:rsid w:val="00CA34B4"/>
    <w:rsid w:val="00CA56A0"/>
    <w:rsid w:val="00CB0C6B"/>
    <w:rsid w:val="00CB1007"/>
    <w:rsid w:val="00CB1E92"/>
    <w:rsid w:val="00CB6D65"/>
    <w:rsid w:val="00CC0B2D"/>
    <w:rsid w:val="00CC396F"/>
    <w:rsid w:val="00CC4683"/>
    <w:rsid w:val="00CD1BC5"/>
    <w:rsid w:val="00CD3567"/>
    <w:rsid w:val="00CD58C4"/>
    <w:rsid w:val="00CD7DD8"/>
    <w:rsid w:val="00CE0DAF"/>
    <w:rsid w:val="00CE1D43"/>
    <w:rsid w:val="00CE2720"/>
    <w:rsid w:val="00CE350C"/>
    <w:rsid w:val="00CE3DFB"/>
    <w:rsid w:val="00CE5895"/>
    <w:rsid w:val="00CF2B5B"/>
    <w:rsid w:val="00D10DF8"/>
    <w:rsid w:val="00D10E7A"/>
    <w:rsid w:val="00D12D8A"/>
    <w:rsid w:val="00D13E22"/>
    <w:rsid w:val="00D140D1"/>
    <w:rsid w:val="00D166B3"/>
    <w:rsid w:val="00D16B1E"/>
    <w:rsid w:val="00D17879"/>
    <w:rsid w:val="00D20B99"/>
    <w:rsid w:val="00D229F0"/>
    <w:rsid w:val="00D2375D"/>
    <w:rsid w:val="00D251CC"/>
    <w:rsid w:val="00D26233"/>
    <w:rsid w:val="00D32C37"/>
    <w:rsid w:val="00D36549"/>
    <w:rsid w:val="00D36577"/>
    <w:rsid w:val="00D4050F"/>
    <w:rsid w:val="00D408DA"/>
    <w:rsid w:val="00D43ED3"/>
    <w:rsid w:val="00D44374"/>
    <w:rsid w:val="00D468DD"/>
    <w:rsid w:val="00D475F9"/>
    <w:rsid w:val="00D47A5B"/>
    <w:rsid w:val="00D47CE7"/>
    <w:rsid w:val="00D502EB"/>
    <w:rsid w:val="00D544F9"/>
    <w:rsid w:val="00D54F2D"/>
    <w:rsid w:val="00D550F2"/>
    <w:rsid w:val="00D55F32"/>
    <w:rsid w:val="00D60D73"/>
    <w:rsid w:val="00D63250"/>
    <w:rsid w:val="00D650C9"/>
    <w:rsid w:val="00D65E6E"/>
    <w:rsid w:val="00D66CD2"/>
    <w:rsid w:val="00D67275"/>
    <w:rsid w:val="00D7406C"/>
    <w:rsid w:val="00D75E58"/>
    <w:rsid w:val="00D769DE"/>
    <w:rsid w:val="00D811F0"/>
    <w:rsid w:val="00D83C65"/>
    <w:rsid w:val="00D86D98"/>
    <w:rsid w:val="00D86F6D"/>
    <w:rsid w:val="00D879E5"/>
    <w:rsid w:val="00D91E72"/>
    <w:rsid w:val="00D95785"/>
    <w:rsid w:val="00D96FC2"/>
    <w:rsid w:val="00DA13EF"/>
    <w:rsid w:val="00DA3CF4"/>
    <w:rsid w:val="00DA563D"/>
    <w:rsid w:val="00DA6267"/>
    <w:rsid w:val="00DA7EF8"/>
    <w:rsid w:val="00DB1306"/>
    <w:rsid w:val="00DB3975"/>
    <w:rsid w:val="00DB4711"/>
    <w:rsid w:val="00DB512B"/>
    <w:rsid w:val="00DC18F5"/>
    <w:rsid w:val="00DC6E41"/>
    <w:rsid w:val="00DD1303"/>
    <w:rsid w:val="00DD14BE"/>
    <w:rsid w:val="00DD3BEB"/>
    <w:rsid w:val="00DD4E97"/>
    <w:rsid w:val="00DE1210"/>
    <w:rsid w:val="00DE126D"/>
    <w:rsid w:val="00DE4289"/>
    <w:rsid w:val="00DE4D17"/>
    <w:rsid w:val="00DE50CF"/>
    <w:rsid w:val="00DE5160"/>
    <w:rsid w:val="00DE5ADA"/>
    <w:rsid w:val="00DF1C5C"/>
    <w:rsid w:val="00DF543B"/>
    <w:rsid w:val="00DF6325"/>
    <w:rsid w:val="00E03510"/>
    <w:rsid w:val="00E06D28"/>
    <w:rsid w:val="00E073C5"/>
    <w:rsid w:val="00E13546"/>
    <w:rsid w:val="00E13A1F"/>
    <w:rsid w:val="00E1767B"/>
    <w:rsid w:val="00E17D67"/>
    <w:rsid w:val="00E222AD"/>
    <w:rsid w:val="00E2244D"/>
    <w:rsid w:val="00E22E88"/>
    <w:rsid w:val="00E2338F"/>
    <w:rsid w:val="00E24C07"/>
    <w:rsid w:val="00E259F6"/>
    <w:rsid w:val="00E25BBD"/>
    <w:rsid w:val="00E32DD5"/>
    <w:rsid w:val="00E33957"/>
    <w:rsid w:val="00E3425C"/>
    <w:rsid w:val="00E3431E"/>
    <w:rsid w:val="00E35FC5"/>
    <w:rsid w:val="00E4345B"/>
    <w:rsid w:val="00E43B60"/>
    <w:rsid w:val="00E46553"/>
    <w:rsid w:val="00E519D1"/>
    <w:rsid w:val="00E51B47"/>
    <w:rsid w:val="00E6292D"/>
    <w:rsid w:val="00E630B6"/>
    <w:rsid w:val="00E65339"/>
    <w:rsid w:val="00E65AD2"/>
    <w:rsid w:val="00E66251"/>
    <w:rsid w:val="00E66C03"/>
    <w:rsid w:val="00E7161F"/>
    <w:rsid w:val="00E7213F"/>
    <w:rsid w:val="00E74414"/>
    <w:rsid w:val="00E777C5"/>
    <w:rsid w:val="00E8191A"/>
    <w:rsid w:val="00E824CA"/>
    <w:rsid w:val="00E84A51"/>
    <w:rsid w:val="00E8516F"/>
    <w:rsid w:val="00E87BDC"/>
    <w:rsid w:val="00E903C6"/>
    <w:rsid w:val="00E923E0"/>
    <w:rsid w:val="00E92979"/>
    <w:rsid w:val="00EA0608"/>
    <w:rsid w:val="00EA3293"/>
    <w:rsid w:val="00EA439A"/>
    <w:rsid w:val="00EA45B6"/>
    <w:rsid w:val="00EA6B94"/>
    <w:rsid w:val="00EA6CAD"/>
    <w:rsid w:val="00EA7FAC"/>
    <w:rsid w:val="00EB10F9"/>
    <w:rsid w:val="00EB1484"/>
    <w:rsid w:val="00EB2B64"/>
    <w:rsid w:val="00EB31D7"/>
    <w:rsid w:val="00EC2775"/>
    <w:rsid w:val="00EC2828"/>
    <w:rsid w:val="00EC2853"/>
    <w:rsid w:val="00EC3C16"/>
    <w:rsid w:val="00EC59C8"/>
    <w:rsid w:val="00ED0499"/>
    <w:rsid w:val="00ED23A5"/>
    <w:rsid w:val="00ED6884"/>
    <w:rsid w:val="00ED6CB0"/>
    <w:rsid w:val="00ED735F"/>
    <w:rsid w:val="00EE2176"/>
    <w:rsid w:val="00EE2508"/>
    <w:rsid w:val="00EE2879"/>
    <w:rsid w:val="00EE3B63"/>
    <w:rsid w:val="00EE40B0"/>
    <w:rsid w:val="00EE5A83"/>
    <w:rsid w:val="00EF67ED"/>
    <w:rsid w:val="00F00530"/>
    <w:rsid w:val="00F014C8"/>
    <w:rsid w:val="00F05BD9"/>
    <w:rsid w:val="00F0618C"/>
    <w:rsid w:val="00F116E0"/>
    <w:rsid w:val="00F11E9B"/>
    <w:rsid w:val="00F14B99"/>
    <w:rsid w:val="00F16667"/>
    <w:rsid w:val="00F17344"/>
    <w:rsid w:val="00F17CFB"/>
    <w:rsid w:val="00F21243"/>
    <w:rsid w:val="00F25A3C"/>
    <w:rsid w:val="00F2659E"/>
    <w:rsid w:val="00F26E9E"/>
    <w:rsid w:val="00F27C65"/>
    <w:rsid w:val="00F335E2"/>
    <w:rsid w:val="00F33E8A"/>
    <w:rsid w:val="00F455E3"/>
    <w:rsid w:val="00F5343F"/>
    <w:rsid w:val="00F53979"/>
    <w:rsid w:val="00F54298"/>
    <w:rsid w:val="00F54B28"/>
    <w:rsid w:val="00F56B97"/>
    <w:rsid w:val="00F604A2"/>
    <w:rsid w:val="00F647D4"/>
    <w:rsid w:val="00F71C68"/>
    <w:rsid w:val="00F7275C"/>
    <w:rsid w:val="00F72F4E"/>
    <w:rsid w:val="00F7552A"/>
    <w:rsid w:val="00F80338"/>
    <w:rsid w:val="00F848DA"/>
    <w:rsid w:val="00F868C5"/>
    <w:rsid w:val="00F86D5A"/>
    <w:rsid w:val="00F911B2"/>
    <w:rsid w:val="00F92932"/>
    <w:rsid w:val="00F952AA"/>
    <w:rsid w:val="00FB11F6"/>
    <w:rsid w:val="00FB4BEA"/>
    <w:rsid w:val="00FD15B8"/>
    <w:rsid w:val="00FD2EF4"/>
    <w:rsid w:val="00FD3820"/>
    <w:rsid w:val="00FD542C"/>
    <w:rsid w:val="00FD77D2"/>
    <w:rsid w:val="00FD7ED8"/>
    <w:rsid w:val="00FE2BB8"/>
    <w:rsid w:val="00FE3F03"/>
    <w:rsid w:val="00FE49FE"/>
    <w:rsid w:val="00FE5109"/>
    <w:rsid w:val="00FE6152"/>
    <w:rsid w:val="00FE74AD"/>
    <w:rsid w:val="00FF1FE0"/>
    <w:rsid w:val="00FF3012"/>
    <w:rsid w:val="00FF70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6E386"/>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uiPriority w:val="22"/>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C065DA"/>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C065DA"/>
  </w:style>
  <w:style w:type="character" w:customStyle="1" w:styleId="SubtitleChar">
    <w:name w:val="Subtitle Char"/>
    <w:link w:val="Subtitle"/>
    <w:rsid w:val="00BE4BFD"/>
    <w:rPr>
      <w:b/>
      <w:sz w:val="28"/>
      <w:lang w:val="fr-BE"/>
    </w:rPr>
  </w:style>
  <w:style w:type="paragraph" w:styleId="ListParagraph">
    <w:name w:val="List Paragraph"/>
    <w:basedOn w:val="Normal"/>
    <w:uiPriority w:val="34"/>
    <w:qFormat/>
    <w:rsid w:val="009D24B5"/>
    <w:pPr>
      <w:spacing w:after="160" w:line="259" w:lineRule="auto"/>
      <w:ind w:left="720"/>
      <w:contextualSpacing/>
    </w:pPr>
    <w:rPr>
      <w:rFonts w:ascii="Calibri" w:eastAsia="Calibri" w:hAnsi="Calibri"/>
      <w:sz w:val="22"/>
      <w:szCs w:val="22"/>
      <w:lang w:eastAsia="en-US"/>
    </w:rPr>
  </w:style>
  <w:style w:type="character" w:customStyle="1" w:styleId="UnresolvedMention1">
    <w:name w:val="Unresolved Mention1"/>
    <w:uiPriority w:val="99"/>
    <w:semiHidden/>
    <w:unhideWhenUsed/>
    <w:rsid w:val="006875E0"/>
    <w:rPr>
      <w:color w:val="605E5C"/>
      <w:shd w:val="clear" w:color="auto" w:fill="E1DFDD"/>
    </w:rPr>
  </w:style>
  <w:style w:type="paragraph" w:customStyle="1" w:styleId="PRAGHeading2">
    <w:name w:val="PRAG Heading 2"/>
    <w:basedOn w:val="Normal"/>
    <w:rsid w:val="00EC2828"/>
    <w:pPr>
      <w:widowControl w:val="0"/>
      <w:numPr>
        <w:numId w:val="11"/>
      </w:numPr>
      <w:spacing w:before="100" w:after="100"/>
    </w:pPr>
    <w:rPr>
      <w:snapToGrid w:val="0"/>
      <w:sz w:val="24"/>
      <w:lang w:val="en-US" w:eastAsia="en-US"/>
    </w:rPr>
  </w:style>
  <w:style w:type="paragraph" w:customStyle="1" w:styleId="oddl-nadpis">
    <w:name w:val="oddíl-nadpis"/>
    <w:basedOn w:val="Normal"/>
    <w:rsid w:val="00847E2A"/>
    <w:pPr>
      <w:keepNext/>
      <w:widowControl w:val="0"/>
      <w:tabs>
        <w:tab w:val="left" w:pos="567"/>
      </w:tabs>
      <w:snapToGrid w:val="0"/>
      <w:spacing w:before="240" w:line="240" w:lineRule="exact"/>
    </w:pPr>
    <w:rPr>
      <w:rFonts w:ascii="Arial" w:hAnsi="Arial"/>
      <w:b/>
      <w:sz w:val="24"/>
      <w:lang w:val="cs-CZ" w:eastAsia="en-US"/>
    </w:rPr>
  </w:style>
  <w:style w:type="paragraph" w:customStyle="1" w:styleId="Default">
    <w:name w:val="Default"/>
    <w:rsid w:val="00847E2A"/>
    <w:pPr>
      <w:autoSpaceDE w:val="0"/>
      <w:autoSpaceDN w:val="0"/>
      <w:adjustRightInd w:val="0"/>
    </w:pPr>
    <w:rPr>
      <w:rFonts w:ascii="Calibri" w:hAnsi="Calibri" w:cs="Calibri"/>
      <w:color w:val="000000"/>
      <w:sz w:val="24"/>
      <w:szCs w:val="24"/>
    </w:rPr>
  </w:style>
  <w:style w:type="paragraph" w:styleId="ListNumber">
    <w:name w:val="List Number"/>
    <w:basedOn w:val="Normal"/>
    <w:rsid w:val="00A17E56"/>
    <w:pPr>
      <w:numPr>
        <w:numId w:val="15"/>
      </w:numPr>
      <w:spacing w:after="240"/>
      <w:jc w:val="both"/>
    </w:pPr>
    <w:rPr>
      <w:sz w:val="24"/>
      <w:lang w:eastAsia="en-US"/>
    </w:rPr>
  </w:style>
  <w:style w:type="paragraph" w:customStyle="1" w:styleId="ListNumberLevel2">
    <w:name w:val="List Number (Level 2)"/>
    <w:basedOn w:val="Normal"/>
    <w:rsid w:val="00A17E56"/>
    <w:pPr>
      <w:numPr>
        <w:ilvl w:val="1"/>
        <w:numId w:val="15"/>
      </w:numPr>
      <w:spacing w:after="240"/>
      <w:jc w:val="both"/>
    </w:pPr>
    <w:rPr>
      <w:sz w:val="24"/>
      <w:lang w:eastAsia="en-US"/>
    </w:rPr>
  </w:style>
  <w:style w:type="paragraph" w:customStyle="1" w:styleId="ListNumberLevel3">
    <w:name w:val="List Number (Level 3)"/>
    <w:basedOn w:val="Normal"/>
    <w:rsid w:val="00A17E56"/>
    <w:pPr>
      <w:numPr>
        <w:ilvl w:val="2"/>
        <w:numId w:val="15"/>
      </w:numPr>
      <w:spacing w:after="240"/>
      <w:jc w:val="both"/>
    </w:pPr>
    <w:rPr>
      <w:sz w:val="24"/>
      <w:lang w:eastAsia="en-US"/>
    </w:rPr>
  </w:style>
  <w:style w:type="paragraph" w:customStyle="1" w:styleId="ListNumberLevel4">
    <w:name w:val="List Number (Level 4)"/>
    <w:basedOn w:val="Normal"/>
    <w:rsid w:val="00A17E56"/>
    <w:pPr>
      <w:numPr>
        <w:ilvl w:val="3"/>
        <w:numId w:val="15"/>
      </w:numPr>
      <w:spacing w:after="240"/>
      <w:jc w:val="both"/>
    </w:pPr>
    <w:rPr>
      <w:sz w:val="24"/>
      <w:lang w:eastAsia="en-US"/>
    </w:rPr>
  </w:style>
  <w:style w:type="paragraph" w:customStyle="1" w:styleId="Tablewithnormalindent">
    <w:name w:val="Table with normal indent"/>
    <w:basedOn w:val="NormalIndent"/>
    <w:next w:val="Normal"/>
    <w:rsid w:val="00A17E56"/>
    <w:pPr>
      <w:tabs>
        <w:tab w:val="left" w:pos="648"/>
      </w:tabs>
      <w:suppressAutoHyphens/>
      <w:overflowPunct w:val="0"/>
      <w:autoSpaceDE w:val="0"/>
      <w:spacing w:after="120"/>
      <w:ind w:left="648"/>
      <w:textAlignment w:val="baseline"/>
    </w:pPr>
    <w:rPr>
      <w:rFonts w:ascii="Arial" w:eastAsia="Arial" w:hAnsi="Arial"/>
      <w:lang w:eastAsia="ar-SA"/>
    </w:rPr>
  </w:style>
  <w:style w:type="paragraph" w:styleId="NormalIndent">
    <w:name w:val="Normal Indent"/>
    <w:basedOn w:val="Normal"/>
    <w:rsid w:val="00A17E56"/>
    <w:pPr>
      <w:ind w:left="720"/>
    </w:pPr>
  </w:style>
  <w:style w:type="character" w:customStyle="1" w:styleId="FooterChar">
    <w:name w:val="Footer Char"/>
    <w:link w:val="Footer"/>
    <w:uiPriority w:val="99"/>
    <w:locked/>
    <w:rsid w:val="00154712"/>
  </w:style>
  <w:style w:type="character" w:customStyle="1" w:styleId="TitleChar">
    <w:name w:val="Title Char"/>
    <w:link w:val="Title"/>
    <w:locked/>
    <w:rsid w:val="006C0108"/>
    <w:rPr>
      <w:b/>
      <w:sz w:val="28"/>
      <w:lang w:val="fr-BE"/>
    </w:rPr>
  </w:style>
  <w:style w:type="character" w:customStyle="1" w:styleId="HeaderChar">
    <w:name w:val="Header Char"/>
    <w:link w:val="Header"/>
    <w:locked/>
    <w:rsid w:val="006C0108"/>
  </w:style>
  <w:style w:type="paragraph" w:customStyle="1" w:styleId="Text1">
    <w:name w:val="Text 1"/>
    <w:basedOn w:val="Normal"/>
    <w:link w:val="Text1Char"/>
    <w:rsid w:val="00CE3DFB"/>
    <w:pPr>
      <w:spacing w:before="120" w:after="120"/>
      <w:ind w:left="850"/>
      <w:jc w:val="both"/>
    </w:pPr>
    <w:rPr>
      <w:sz w:val="24"/>
      <w:szCs w:val="24"/>
      <w:lang w:eastAsia="zh-CN"/>
    </w:rPr>
  </w:style>
  <w:style w:type="character" w:customStyle="1" w:styleId="Text1Char">
    <w:name w:val="Text 1 Char"/>
    <w:link w:val="Text1"/>
    <w:rsid w:val="00CE3DFB"/>
    <w:rPr>
      <w:sz w:val="24"/>
      <w:szCs w:val="24"/>
      <w:lang w:eastAsia="zh-CN"/>
    </w:rPr>
  </w:style>
  <w:style w:type="character" w:styleId="UnresolvedMention">
    <w:name w:val="Unresolved Mention"/>
    <w:uiPriority w:val="99"/>
    <w:semiHidden/>
    <w:unhideWhenUsed/>
    <w:rsid w:val="005D290D"/>
    <w:rPr>
      <w:color w:val="605E5C"/>
      <w:shd w:val="clear" w:color="auto" w:fill="E1DFDD"/>
    </w:rPr>
  </w:style>
  <w:style w:type="paragraph" w:styleId="NormalWeb">
    <w:name w:val="Normal (Web)"/>
    <w:basedOn w:val="Normal"/>
    <w:uiPriority w:val="99"/>
    <w:unhideWhenUsed/>
    <w:rsid w:val="00C81E50"/>
    <w:pPr>
      <w:spacing w:before="100" w:beforeAutospacing="1" w:after="100" w:afterAutospacing="1"/>
    </w:pPr>
    <w:rPr>
      <w:sz w:val="24"/>
      <w:szCs w:val="24"/>
      <w:lang w:val="en-US" w:eastAsia="en-US"/>
    </w:rPr>
  </w:style>
  <w:style w:type="paragraph" w:customStyle="1" w:styleId="bulletsub">
    <w:name w:val="bullet_sub"/>
    <w:basedOn w:val="Normal"/>
    <w:rsid w:val="00785DE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fontstyle01">
    <w:name w:val="fontstyle01"/>
    <w:rsid w:val="00F952AA"/>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65772">
      <w:bodyDiv w:val="1"/>
      <w:marLeft w:val="0"/>
      <w:marRight w:val="0"/>
      <w:marTop w:val="0"/>
      <w:marBottom w:val="0"/>
      <w:divBdr>
        <w:top w:val="none" w:sz="0" w:space="0" w:color="auto"/>
        <w:left w:val="none" w:sz="0" w:space="0" w:color="auto"/>
        <w:bottom w:val="none" w:sz="0" w:space="0" w:color="auto"/>
        <w:right w:val="none" w:sz="0" w:space="0" w:color="auto"/>
      </w:divBdr>
    </w:div>
    <w:div w:id="52318845">
      <w:bodyDiv w:val="1"/>
      <w:marLeft w:val="0"/>
      <w:marRight w:val="0"/>
      <w:marTop w:val="0"/>
      <w:marBottom w:val="0"/>
      <w:divBdr>
        <w:top w:val="none" w:sz="0" w:space="0" w:color="auto"/>
        <w:left w:val="none" w:sz="0" w:space="0" w:color="auto"/>
        <w:bottom w:val="none" w:sz="0" w:space="0" w:color="auto"/>
        <w:right w:val="none" w:sz="0" w:space="0" w:color="auto"/>
      </w:divBdr>
    </w:div>
    <w:div w:id="113789941">
      <w:bodyDiv w:val="1"/>
      <w:marLeft w:val="0"/>
      <w:marRight w:val="0"/>
      <w:marTop w:val="0"/>
      <w:marBottom w:val="0"/>
      <w:divBdr>
        <w:top w:val="none" w:sz="0" w:space="0" w:color="auto"/>
        <w:left w:val="none" w:sz="0" w:space="0" w:color="auto"/>
        <w:bottom w:val="none" w:sz="0" w:space="0" w:color="auto"/>
        <w:right w:val="none" w:sz="0" w:space="0" w:color="auto"/>
      </w:divBdr>
    </w:div>
    <w:div w:id="155387026">
      <w:bodyDiv w:val="1"/>
      <w:marLeft w:val="0"/>
      <w:marRight w:val="0"/>
      <w:marTop w:val="0"/>
      <w:marBottom w:val="0"/>
      <w:divBdr>
        <w:top w:val="none" w:sz="0" w:space="0" w:color="auto"/>
        <w:left w:val="none" w:sz="0" w:space="0" w:color="auto"/>
        <w:bottom w:val="none" w:sz="0" w:space="0" w:color="auto"/>
        <w:right w:val="none" w:sz="0" w:space="0" w:color="auto"/>
      </w:divBdr>
    </w:div>
    <w:div w:id="163398516">
      <w:bodyDiv w:val="1"/>
      <w:marLeft w:val="0"/>
      <w:marRight w:val="0"/>
      <w:marTop w:val="0"/>
      <w:marBottom w:val="0"/>
      <w:divBdr>
        <w:top w:val="none" w:sz="0" w:space="0" w:color="auto"/>
        <w:left w:val="none" w:sz="0" w:space="0" w:color="auto"/>
        <w:bottom w:val="none" w:sz="0" w:space="0" w:color="auto"/>
        <w:right w:val="none" w:sz="0" w:space="0" w:color="auto"/>
      </w:divBdr>
    </w:div>
    <w:div w:id="369107106">
      <w:bodyDiv w:val="1"/>
      <w:marLeft w:val="0"/>
      <w:marRight w:val="0"/>
      <w:marTop w:val="0"/>
      <w:marBottom w:val="0"/>
      <w:divBdr>
        <w:top w:val="none" w:sz="0" w:space="0" w:color="auto"/>
        <w:left w:val="none" w:sz="0" w:space="0" w:color="auto"/>
        <w:bottom w:val="none" w:sz="0" w:space="0" w:color="auto"/>
        <w:right w:val="none" w:sz="0" w:space="0" w:color="auto"/>
      </w:divBdr>
    </w:div>
    <w:div w:id="379524278">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625089850">
      <w:bodyDiv w:val="1"/>
      <w:marLeft w:val="0"/>
      <w:marRight w:val="0"/>
      <w:marTop w:val="0"/>
      <w:marBottom w:val="0"/>
      <w:divBdr>
        <w:top w:val="none" w:sz="0" w:space="0" w:color="auto"/>
        <w:left w:val="none" w:sz="0" w:space="0" w:color="auto"/>
        <w:bottom w:val="none" w:sz="0" w:space="0" w:color="auto"/>
        <w:right w:val="none" w:sz="0" w:space="0" w:color="auto"/>
      </w:divBdr>
    </w:div>
    <w:div w:id="718480720">
      <w:bodyDiv w:val="1"/>
      <w:marLeft w:val="0"/>
      <w:marRight w:val="0"/>
      <w:marTop w:val="0"/>
      <w:marBottom w:val="0"/>
      <w:divBdr>
        <w:top w:val="none" w:sz="0" w:space="0" w:color="auto"/>
        <w:left w:val="none" w:sz="0" w:space="0" w:color="auto"/>
        <w:bottom w:val="none" w:sz="0" w:space="0" w:color="auto"/>
        <w:right w:val="none" w:sz="0" w:space="0" w:color="auto"/>
      </w:divBdr>
    </w:div>
    <w:div w:id="797190579">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47926826">
      <w:bodyDiv w:val="1"/>
      <w:marLeft w:val="0"/>
      <w:marRight w:val="0"/>
      <w:marTop w:val="0"/>
      <w:marBottom w:val="0"/>
      <w:divBdr>
        <w:top w:val="none" w:sz="0" w:space="0" w:color="auto"/>
        <w:left w:val="none" w:sz="0" w:space="0" w:color="auto"/>
        <w:bottom w:val="none" w:sz="0" w:space="0" w:color="auto"/>
        <w:right w:val="none" w:sz="0" w:space="0" w:color="auto"/>
      </w:divBdr>
    </w:div>
    <w:div w:id="1006514161">
      <w:bodyDiv w:val="1"/>
      <w:marLeft w:val="0"/>
      <w:marRight w:val="0"/>
      <w:marTop w:val="0"/>
      <w:marBottom w:val="0"/>
      <w:divBdr>
        <w:top w:val="none" w:sz="0" w:space="0" w:color="auto"/>
        <w:left w:val="none" w:sz="0" w:space="0" w:color="auto"/>
        <w:bottom w:val="none" w:sz="0" w:space="0" w:color="auto"/>
        <w:right w:val="none" w:sz="0" w:space="0" w:color="auto"/>
      </w:divBdr>
    </w:div>
    <w:div w:id="1113599612">
      <w:bodyDiv w:val="1"/>
      <w:marLeft w:val="0"/>
      <w:marRight w:val="0"/>
      <w:marTop w:val="0"/>
      <w:marBottom w:val="0"/>
      <w:divBdr>
        <w:top w:val="none" w:sz="0" w:space="0" w:color="auto"/>
        <w:left w:val="none" w:sz="0" w:space="0" w:color="auto"/>
        <w:bottom w:val="none" w:sz="0" w:space="0" w:color="auto"/>
        <w:right w:val="none" w:sz="0" w:space="0" w:color="auto"/>
      </w:divBdr>
    </w:div>
    <w:div w:id="1175419611">
      <w:bodyDiv w:val="1"/>
      <w:marLeft w:val="0"/>
      <w:marRight w:val="0"/>
      <w:marTop w:val="0"/>
      <w:marBottom w:val="0"/>
      <w:divBdr>
        <w:top w:val="none" w:sz="0" w:space="0" w:color="auto"/>
        <w:left w:val="none" w:sz="0" w:space="0" w:color="auto"/>
        <w:bottom w:val="none" w:sz="0" w:space="0" w:color="auto"/>
        <w:right w:val="none" w:sz="0" w:space="0" w:color="auto"/>
      </w:divBdr>
    </w:div>
    <w:div w:id="1321731661">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506940244">
      <w:bodyDiv w:val="1"/>
      <w:marLeft w:val="0"/>
      <w:marRight w:val="0"/>
      <w:marTop w:val="0"/>
      <w:marBottom w:val="0"/>
      <w:divBdr>
        <w:top w:val="none" w:sz="0" w:space="0" w:color="auto"/>
        <w:left w:val="none" w:sz="0" w:space="0" w:color="auto"/>
        <w:bottom w:val="none" w:sz="0" w:space="0" w:color="auto"/>
        <w:right w:val="none" w:sz="0" w:space="0" w:color="auto"/>
      </w:divBdr>
    </w:div>
    <w:div w:id="1762138919">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89427411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2041394694">
      <w:bodyDiv w:val="1"/>
      <w:marLeft w:val="0"/>
      <w:marRight w:val="0"/>
      <w:marTop w:val="0"/>
      <w:marBottom w:val="0"/>
      <w:divBdr>
        <w:top w:val="none" w:sz="0" w:space="0" w:color="auto"/>
        <w:left w:val="none" w:sz="0" w:space="0" w:color="auto"/>
        <w:bottom w:val="none" w:sz="0" w:space="0" w:color="auto"/>
        <w:right w:val="none" w:sz="0" w:space="0" w:color="auto"/>
      </w:divBdr>
    </w:div>
    <w:div w:id="21332825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www.eumm.eu/en/about_eumm/tende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s@eumm.e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enders@EUMM.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enders@EUMM.EU" TargetMode="Externa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94AF1-0902-4BAD-828B-41635D54F812}">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643</TotalTime>
  <Pages>12</Pages>
  <Words>5187</Words>
  <Characters>29566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34684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Maka Mchedlishvili (Consultant)</cp:lastModifiedBy>
  <cp:revision>545</cp:revision>
  <cp:lastPrinted>2012-09-25T14:41:00Z</cp:lastPrinted>
  <dcterms:created xsi:type="dcterms:W3CDTF">2022-09-08T07:59:00Z</dcterms:created>
  <dcterms:modified xsi:type="dcterms:W3CDTF">2023-04-18T09:59:00Z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MSIP_Label_14169fa8-0828-4399-a237-bbf0c9c80af7_Enabled">
    <vt:lpwstr>true</vt:lpwstr>
  </property>
  <property fmtid="{D5CDD505-2E9C-101B-9397-08002B2CF9AE}" pid="4" name="MSIP_Label_14169fa8-0828-4399-a237-bbf0c9c80af7_SetDate">
    <vt:lpwstr>2022-09-06T05:39:46Z</vt:lpwstr>
  </property>
  <property fmtid="{D5CDD505-2E9C-101B-9397-08002B2CF9AE}" pid="5" name="MSIP_Label_14169fa8-0828-4399-a237-bbf0c9c80af7_Method">
    <vt:lpwstr>Standard</vt:lpwstr>
  </property>
  <property fmtid="{D5CDD505-2E9C-101B-9397-08002B2CF9AE}" pid="6" name="MSIP_Label_14169fa8-0828-4399-a237-bbf0c9c80af7_Name">
    <vt:lpwstr>defa4170-0d19-0005-0004-bc88714345d2</vt:lpwstr>
  </property>
  <property fmtid="{D5CDD505-2E9C-101B-9397-08002B2CF9AE}" pid="7" name="MSIP_Label_14169fa8-0828-4399-a237-bbf0c9c80af7_SiteId">
    <vt:lpwstr>a8b768c0-5b61-453e-9b93-5ec9175e38b6</vt:lpwstr>
  </property>
  <property fmtid="{D5CDD505-2E9C-101B-9397-08002B2CF9AE}" pid="8" name="MSIP_Label_14169fa8-0828-4399-a237-bbf0c9c80af7_ActionId">
    <vt:lpwstr>fe7c2ce3-20f6-460e-9e8a-f0b5d3167b3d</vt:lpwstr>
  </property>
  <property fmtid="{D5CDD505-2E9C-101B-9397-08002B2CF9AE}" pid="9" name="MSIP_Label_14169fa8-0828-4399-a237-bbf0c9c80af7_ContentBits">
    <vt:lpwstr>0</vt:lpwstr>
  </property>
</Properties>
</file>