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F0B3A" w14:textId="4A20782B" w:rsidR="006F5FD0" w:rsidRDefault="00000000" w:rsidP="00D517A4">
      <w:pPr>
        <w:jc w:val="center"/>
        <w:rPr>
          <w:sz w:val="20"/>
          <w:lang w:val="en-GB"/>
        </w:rPr>
      </w:pPr>
      <w:r>
        <w:rPr>
          <w:b/>
          <w:noProof/>
          <w:snapToGrid/>
          <w:sz w:val="28"/>
          <w:szCs w:val="28"/>
          <w:lang w:val="en-GB"/>
        </w:rPr>
        <w:pict w14:anchorId="498DCB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0" type="#_x0000_t75" style="position:absolute;left:0;text-align:left;margin-left:.15pt;margin-top:25.95pt;width:74.55pt;height:71.45pt;z-index:-1;visibility:visible;mso-wrap-style:square;mso-width-percent:0;mso-height-percent:0;mso-wrap-distance-left:9pt;mso-wrap-distance-top:0;mso-wrap-distance-right:9pt;mso-wrap-distance-bottom:0;mso-position-horizontal-relative:margin;mso-position-vertical-relative:page;mso-width-percent:0;mso-height-percent:0;mso-width-relative:page;mso-height-relative:page">
            <v:imagedata r:id="rId11" o:title=""/>
            <w10:wrap anchorx="margin" anchory="page"/>
          </v:shape>
        </w:pict>
      </w:r>
      <w:r w:rsidR="006F5FD0" w:rsidRPr="00571687">
        <w:rPr>
          <w:sz w:val="20"/>
          <w:lang w:val="en-GB"/>
        </w:rPr>
        <w:br/>
      </w:r>
    </w:p>
    <w:p w14:paraId="5AAED393" w14:textId="77777777" w:rsidR="001945FC" w:rsidRPr="00571687" w:rsidRDefault="001945FC" w:rsidP="00D517A4">
      <w:pPr>
        <w:jc w:val="center"/>
        <w:rPr>
          <w:sz w:val="20"/>
          <w:lang w:val="en-GB"/>
        </w:rPr>
      </w:pPr>
    </w:p>
    <w:p w14:paraId="01BE87E4" w14:textId="07ADD742"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5B463A74" w14:textId="7FF792F4" w:rsidR="00EF74CF" w:rsidRPr="001945FC" w:rsidRDefault="00DB35A9" w:rsidP="001945FC">
      <w:pPr>
        <w:spacing w:beforeAutospacing="1" w:afterAutospacing="1"/>
        <w:rPr>
          <w:rStyle w:val="Strong"/>
          <w:sz w:val="22"/>
          <w:szCs w:val="22"/>
          <w:u w:val="single"/>
          <w:lang w:val="en-GB"/>
        </w:rPr>
      </w:pPr>
      <w:r w:rsidRPr="001945FC">
        <w:rPr>
          <w:b/>
          <w:sz w:val="22"/>
          <w:szCs w:val="22"/>
          <w:u w:val="single"/>
        </w:rPr>
        <w:t>CALL FOR TENDER</w:t>
      </w:r>
      <w:r w:rsidR="00297B55" w:rsidRPr="001945FC">
        <w:rPr>
          <w:b/>
          <w:sz w:val="22"/>
          <w:szCs w:val="22"/>
          <w:u w:val="single"/>
        </w:rPr>
        <w:t xml:space="preserve">: GENERAL </w:t>
      </w:r>
      <w:r w:rsidR="004A079B" w:rsidRPr="001945FC">
        <w:rPr>
          <w:b/>
          <w:sz w:val="22"/>
          <w:szCs w:val="22"/>
          <w:u w:val="single"/>
        </w:rPr>
        <w:t xml:space="preserve">INFORMATION </w:t>
      </w:r>
      <w:r w:rsidR="007C201A" w:rsidRPr="001945FC">
        <w:rPr>
          <w:b/>
          <w:sz w:val="22"/>
          <w:szCs w:val="22"/>
          <w:u w:val="single"/>
        </w:rPr>
        <w:br/>
      </w:r>
      <w:r w:rsidR="00B513FE" w:rsidRPr="001945FC">
        <w:rPr>
          <w:b/>
          <w:sz w:val="22"/>
          <w:szCs w:val="22"/>
          <w:u w:val="single"/>
        </w:rPr>
        <w:br/>
        <w:t xml:space="preserve">II.1.1) </w:t>
      </w:r>
      <w:r w:rsidRPr="001945FC">
        <w:rPr>
          <w:b/>
          <w:sz w:val="22"/>
          <w:szCs w:val="22"/>
          <w:u w:val="single"/>
        </w:rPr>
        <w:t xml:space="preserve">Information </w:t>
      </w:r>
      <w:r w:rsidR="00B513FE" w:rsidRPr="001945FC">
        <w:rPr>
          <w:b/>
          <w:sz w:val="22"/>
          <w:szCs w:val="22"/>
          <w:u w:val="single"/>
        </w:rPr>
        <w:t>Notice Title</w:t>
      </w:r>
      <w:r w:rsidR="00B513FE" w:rsidRPr="001945FC">
        <w:rPr>
          <w:b/>
          <w:sz w:val="22"/>
          <w:szCs w:val="22"/>
        </w:rPr>
        <w:t xml:space="preserve">: </w:t>
      </w:r>
      <w:r w:rsidR="00D74715" w:rsidRPr="001945FC">
        <w:rPr>
          <w:b/>
          <w:sz w:val="22"/>
          <w:szCs w:val="22"/>
        </w:rPr>
        <w:t>N/A</w:t>
      </w:r>
      <w:r w:rsidR="00D74715" w:rsidRPr="001945FC">
        <w:rPr>
          <w:sz w:val="22"/>
          <w:szCs w:val="22"/>
          <w:u w:val="single"/>
        </w:rPr>
        <w:t xml:space="preserve"> </w:t>
      </w:r>
      <w:r w:rsidR="00B513FE" w:rsidRPr="001945FC">
        <w:rPr>
          <w:sz w:val="22"/>
          <w:szCs w:val="22"/>
          <w:u w:val="single"/>
        </w:rPr>
        <w:br/>
      </w:r>
      <w:r w:rsidR="00B513FE" w:rsidRPr="001945FC">
        <w:rPr>
          <w:b/>
          <w:sz w:val="22"/>
          <w:szCs w:val="22"/>
          <w:u w:val="single"/>
        </w:rPr>
        <w:t xml:space="preserve">II.1.1) </w:t>
      </w:r>
      <w:r w:rsidRPr="001945FC">
        <w:rPr>
          <w:b/>
          <w:sz w:val="22"/>
          <w:szCs w:val="22"/>
          <w:u w:val="single"/>
        </w:rPr>
        <w:t xml:space="preserve">Information </w:t>
      </w:r>
      <w:r w:rsidR="00B513FE" w:rsidRPr="001945FC">
        <w:rPr>
          <w:b/>
          <w:sz w:val="22"/>
          <w:szCs w:val="22"/>
          <w:u w:val="single"/>
        </w:rPr>
        <w:t>Notice Reference Number:</w:t>
      </w:r>
      <w:r w:rsidR="00B513FE" w:rsidRPr="001945FC">
        <w:rPr>
          <w:sz w:val="22"/>
          <w:szCs w:val="22"/>
          <w:u w:val="single"/>
        </w:rPr>
        <w:t xml:space="preserve"> </w:t>
      </w:r>
      <w:r w:rsidR="00D74715" w:rsidRPr="001945FC">
        <w:rPr>
          <w:b/>
          <w:sz w:val="22"/>
          <w:szCs w:val="22"/>
        </w:rPr>
        <w:t>N/A</w:t>
      </w:r>
      <w:r w:rsidR="00D74715" w:rsidRPr="001945FC">
        <w:rPr>
          <w:rStyle w:val="Strong"/>
          <w:b w:val="0"/>
          <w:sz w:val="22"/>
          <w:szCs w:val="22"/>
        </w:rPr>
        <w:t xml:space="preserve"> </w:t>
      </w:r>
      <w:r w:rsidR="00045773" w:rsidRPr="001945FC">
        <w:rPr>
          <w:rStyle w:val="Strong"/>
          <w:b w:val="0"/>
          <w:sz w:val="22"/>
          <w:szCs w:val="22"/>
        </w:rPr>
        <w:br/>
      </w:r>
      <w:r w:rsidR="00D67F00" w:rsidRPr="001945FC">
        <w:rPr>
          <w:rStyle w:val="Strong"/>
          <w:b w:val="0"/>
          <w:sz w:val="22"/>
          <w:szCs w:val="22"/>
          <w:lang w:val="en-GB"/>
        </w:rPr>
        <w:br/>
      </w:r>
      <w:r w:rsidR="00EF74CF" w:rsidRPr="001945FC">
        <w:rPr>
          <w:rStyle w:val="Strong"/>
          <w:sz w:val="22"/>
          <w:szCs w:val="22"/>
          <w:u w:val="single"/>
          <w:lang w:val="en-GB"/>
        </w:rPr>
        <w:t>I.1) Name and address Contracting Authority</w:t>
      </w:r>
    </w:p>
    <w:p w14:paraId="53D16CCB" w14:textId="77777777" w:rsidR="00440831" w:rsidRPr="00440831" w:rsidRDefault="00440831" w:rsidP="00440831">
      <w:pPr>
        <w:snapToGrid w:val="0"/>
        <w:spacing w:after="120"/>
        <w:rPr>
          <w:bCs/>
          <w:snapToGrid/>
          <w:sz w:val="22"/>
          <w:szCs w:val="22"/>
          <w:lang w:val="en-GB"/>
        </w:rPr>
      </w:pPr>
      <w:r w:rsidRPr="00440831">
        <w:rPr>
          <w:bCs/>
          <w:snapToGrid/>
          <w:sz w:val="22"/>
          <w:szCs w:val="22"/>
          <w:lang w:val="en-GB"/>
        </w:rPr>
        <w:t>Official name: The European Union Monitoring Mission in Georgia (EUMM)</w:t>
      </w:r>
      <w:r w:rsidRPr="00440831">
        <w:rPr>
          <w:bCs/>
          <w:snapToGrid/>
          <w:sz w:val="22"/>
          <w:szCs w:val="22"/>
          <w:lang w:val="en-GB"/>
        </w:rPr>
        <w:br/>
        <w:t xml:space="preserve">Postal address: </w:t>
      </w:r>
      <w:r w:rsidRPr="00440831">
        <w:rPr>
          <w:bCs/>
          <w:snapToGrid/>
          <w:color w:val="242424"/>
          <w:sz w:val="22"/>
          <w:szCs w:val="22"/>
          <w:shd w:val="clear" w:color="auto" w:fill="FFFFFF"/>
        </w:rPr>
        <w:t>64a I. Chavchavadze Avenue</w:t>
      </w:r>
      <w:r w:rsidRPr="00440831">
        <w:rPr>
          <w:bCs/>
          <w:snapToGrid/>
          <w:sz w:val="22"/>
          <w:szCs w:val="22"/>
          <w:lang w:val="en-GB"/>
        </w:rPr>
        <w:br/>
        <w:t>Town: Tbilisi</w:t>
      </w:r>
      <w:r w:rsidRPr="00440831">
        <w:rPr>
          <w:bCs/>
          <w:snapToGrid/>
          <w:sz w:val="22"/>
          <w:szCs w:val="22"/>
          <w:lang w:val="en-GB"/>
        </w:rPr>
        <w:br/>
        <w:t xml:space="preserve">Postal Code: </w:t>
      </w:r>
      <w:r w:rsidRPr="00440831">
        <w:rPr>
          <w:bCs/>
          <w:snapToGrid/>
          <w:color w:val="242424"/>
          <w:sz w:val="22"/>
          <w:szCs w:val="22"/>
          <w:shd w:val="clear" w:color="auto" w:fill="FFFFFF"/>
        </w:rPr>
        <w:t>0179</w:t>
      </w:r>
      <w:r w:rsidRPr="00440831">
        <w:rPr>
          <w:b/>
          <w:snapToGrid/>
          <w:sz w:val="22"/>
          <w:szCs w:val="22"/>
          <w:lang w:val="en-GB"/>
        </w:rPr>
        <w:br/>
      </w:r>
      <w:r w:rsidRPr="00440831">
        <w:rPr>
          <w:bCs/>
          <w:snapToGrid/>
          <w:sz w:val="22"/>
          <w:szCs w:val="22"/>
          <w:lang w:val="en-GB"/>
        </w:rPr>
        <w:t xml:space="preserve">E-mail: </w:t>
      </w:r>
      <w:hyperlink r:id="rId12" w:history="1">
        <w:r w:rsidRPr="00440831">
          <w:rPr>
            <w:bCs/>
            <w:snapToGrid/>
            <w:color w:val="0000FF"/>
            <w:sz w:val="22"/>
            <w:szCs w:val="22"/>
            <w:u w:val="single"/>
            <w:lang w:val="en-GB"/>
          </w:rPr>
          <w:t>tenders@eumm.eu</w:t>
        </w:r>
      </w:hyperlink>
      <w:r w:rsidRPr="00440831">
        <w:rPr>
          <w:bCs/>
          <w:snapToGrid/>
          <w:sz w:val="22"/>
          <w:szCs w:val="22"/>
          <w:lang w:val="en-GB"/>
        </w:rPr>
        <w:br/>
        <w:t xml:space="preserve">Internet address: </w:t>
      </w:r>
      <w:hyperlink r:id="rId13" w:history="1">
        <w:r w:rsidRPr="00440831">
          <w:rPr>
            <w:bCs/>
            <w:snapToGrid/>
            <w:color w:val="0000FF"/>
            <w:sz w:val="22"/>
            <w:szCs w:val="22"/>
            <w:u w:val="single"/>
            <w:lang w:val="en-GB"/>
          </w:rPr>
          <w:t>www.eumm.eu</w:t>
        </w:r>
      </w:hyperlink>
      <w:r w:rsidRPr="00440831">
        <w:rPr>
          <w:bCs/>
          <w:snapToGrid/>
          <w:sz w:val="22"/>
          <w:szCs w:val="22"/>
          <w:lang w:val="en-GB"/>
        </w:rPr>
        <w:t xml:space="preserve"> </w:t>
      </w:r>
    </w:p>
    <w:p w14:paraId="211EB328" w14:textId="723E8B52" w:rsidR="00CF366A" w:rsidRDefault="00B513FE" w:rsidP="00EF74CF">
      <w:pPr>
        <w:outlineLvl w:val="0"/>
        <w:rPr>
          <w:rStyle w:val="Strong"/>
          <w:b w:val="0"/>
          <w:sz w:val="22"/>
          <w:szCs w:val="22"/>
          <w:lang w:val="en-GB"/>
        </w:rPr>
      </w:pPr>
      <w:r>
        <w:rPr>
          <w:rStyle w:val="Strong"/>
          <w:sz w:val="22"/>
          <w:szCs w:val="22"/>
          <w:highlight w:val="lightGray"/>
          <w:u w:val="single"/>
          <w:lang w:val="en-GB"/>
        </w:rPr>
        <w:br/>
      </w:r>
      <w:r w:rsidRPr="00CE4C29">
        <w:rPr>
          <w:rStyle w:val="Strong"/>
          <w:sz w:val="22"/>
          <w:szCs w:val="22"/>
          <w:u w:val="single"/>
          <w:lang w:val="en-GB"/>
        </w:rPr>
        <w:t>II.1.1)</w:t>
      </w:r>
      <w:r w:rsidR="007C201A" w:rsidRPr="00CE4C29">
        <w:rPr>
          <w:rStyle w:val="Strong"/>
          <w:sz w:val="22"/>
          <w:szCs w:val="22"/>
          <w:u w:val="single"/>
          <w:lang w:val="en-GB"/>
        </w:rPr>
        <w:t xml:space="preserve"> </w:t>
      </w:r>
      <w:r w:rsidRPr="00CE4C29">
        <w:rPr>
          <w:rStyle w:val="Strong"/>
          <w:sz w:val="22"/>
          <w:szCs w:val="22"/>
          <w:u w:val="single"/>
          <w:lang w:val="en-GB"/>
        </w:rPr>
        <w:t>Title:</w:t>
      </w:r>
      <w:r w:rsidRPr="00CE4C29">
        <w:rPr>
          <w:rStyle w:val="Strong"/>
          <w:b w:val="0"/>
          <w:sz w:val="22"/>
          <w:szCs w:val="22"/>
          <w:lang w:val="en-GB"/>
        </w:rPr>
        <w:t xml:space="preserve"> </w:t>
      </w:r>
      <w:r w:rsidR="007C201A">
        <w:rPr>
          <w:rStyle w:val="Strong"/>
          <w:b w:val="0"/>
          <w:sz w:val="22"/>
          <w:szCs w:val="22"/>
          <w:highlight w:val="lightGray"/>
          <w:lang w:val="en-GB"/>
        </w:rPr>
        <w:br/>
      </w:r>
      <w:r w:rsidR="007C201A">
        <w:rPr>
          <w:rStyle w:val="Strong"/>
          <w:b w:val="0"/>
          <w:sz w:val="22"/>
          <w:szCs w:val="22"/>
          <w:highlight w:val="lightGray"/>
          <w:lang w:val="en-GB"/>
        </w:rPr>
        <w:br/>
      </w:r>
      <w:r w:rsidR="00872BE6" w:rsidRPr="001945FC">
        <w:rPr>
          <w:rStyle w:val="Strong"/>
          <w:b w:val="0"/>
          <w:sz w:val="22"/>
          <w:szCs w:val="22"/>
          <w:lang w:val="en-GB"/>
        </w:rPr>
        <w:t xml:space="preserve">Supply and Delivery of </w:t>
      </w:r>
      <w:r w:rsidR="00DD227E">
        <w:rPr>
          <w:rStyle w:val="Strong"/>
          <w:b w:val="0"/>
          <w:sz w:val="22"/>
          <w:szCs w:val="22"/>
          <w:lang w:val="en-GB"/>
        </w:rPr>
        <w:t>3 Pick-up Trucks to EUMM Georgia</w:t>
      </w:r>
      <w:r w:rsidR="00B176AF">
        <w:rPr>
          <w:rStyle w:val="Strong"/>
          <w:b w:val="0"/>
          <w:sz w:val="22"/>
          <w:szCs w:val="22"/>
          <w:lang w:val="en-GB"/>
        </w:rPr>
        <w:t>.</w:t>
      </w:r>
    </w:p>
    <w:p w14:paraId="0882407B" w14:textId="6FE8C2F6" w:rsidR="00CF366A" w:rsidRPr="008F66E7" w:rsidRDefault="00CF366A" w:rsidP="00EF74CF">
      <w:pPr>
        <w:outlineLvl w:val="0"/>
        <w:rPr>
          <w:rStyle w:val="Strong"/>
          <w:sz w:val="22"/>
          <w:szCs w:val="22"/>
          <w:u w:val="single"/>
          <w:lang w:val="en-GB"/>
        </w:rPr>
      </w:pPr>
      <w:r w:rsidRPr="008F66E7">
        <w:rPr>
          <w:rStyle w:val="Strong"/>
          <w:sz w:val="22"/>
          <w:szCs w:val="22"/>
          <w:u w:val="single"/>
          <w:lang w:val="en-GB"/>
        </w:rPr>
        <w:t>II.1.2) Main CPV</w:t>
      </w:r>
      <w:r w:rsidR="000617C9" w:rsidRPr="008F66E7">
        <w:rPr>
          <w:rStyle w:val="FootnoteReference"/>
          <w:b/>
          <w:sz w:val="22"/>
          <w:szCs w:val="22"/>
          <w:u w:val="single"/>
          <w:lang w:val="en-GB"/>
        </w:rPr>
        <w:footnoteReference w:id="2"/>
      </w:r>
      <w:r w:rsidRPr="008F66E7">
        <w:rPr>
          <w:rStyle w:val="Strong"/>
          <w:sz w:val="22"/>
          <w:szCs w:val="22"/>
          <w:u w:val="single"/>
          <w:lang w:val="en-GB"/>
        </w:rPr>
        <w:t xml:space="preserve"> code</w:t>
      </w:r>
    </w:p>
    <w:p w14:paraId="57BD9A50" w14:textId="4244A727" w:rsidR="00010B32" w:rsidRPr="00D67F00" w:rsidRDefault="00937D84" w:rsidP="00010B32">
      <w:pPr>
        <w:outlineLvl w:val="0"/>
        <w:rPr>
          <w:rStyle w:val="Strong"/>
          <w:sz w:val="22"/>
          <w:szCs w:val="22"/>
          <w:u w:val="single"/>
          <w:lang w:val="en-GB"/>
        </w:rPr>
      </w:pPr>
      <w:r w:rsidRPr="00937D84">
        <w:rPr>
          <w:rStyle w:val="Strong"/>
          <w:b w:val="0"/>
          <w:sz w:val="22"/>
          <w:szCs w:val="22"/>
          <w:lang w:val="en-GB"/>
        </w:rPr>
        <w:t>34131000-4</w:t>
      </w:r>
      <w:r w:rsidR="007C201A">
        <w:rPr>
          <w:rStyle w:val="Strong"/>
          <w:b w:val="0"/>
          <w:sz w:val="22"/>
          <w:szCs w:val="22"/>
          <w:lang w:val="en-GB"/>
        </w:rPr>
        <w:br/>
      </w:r>
      <w:r w:rsidR="007C201A">
        <w:rPr>
          <w:rStyle w:val="Strong"/>
          <w:sz w:val="22"/>
          <w:szCs w:val="22"/>
          <w:u w:val="single"/>
          <w:lang w:val="en-GB"/>
        </w:rPr>
        <w:br/>
      </w:r>
      <w:r w:rsidR="00010B32" w:rsidRPr="00D67F00">
        <w:rPr>
          <w:rStyle w:val="Strong"/>
          <w:sz w:val="22"/>
          <w:szCs w:val="22"/>
          <w:u w:val="single"/>
          <w:lang w:val="en-GB"/>
        </w:rPr>
        <w:t>II.1.3) Type of contract</w:t>
      </w:r>
    </w:p>
    <w:p w14:paraId="382700E3" w14:textId="65328F87" w:rsidR="00010B32" w:rsidRPr="008F66E7" w:rsidRDefault="00010B32" w:rsidP="008F66E7">
      <w:pPr>
        <w:pStyle w:val="Blockquote"/>
        <w:ind w:left="0"/>
        <w:jc w:val="both"/>
        <w:rPr>
          <w:rStyle w:val="Strong"/>
          <w:b w:val="0"/>
          <w:i/>
          <w:sz w:val="22"/>
          <w:szCs w:val="22"/>
          <w:lang w:val="en-GB"/>
        </w:rPr>
      </w:pPr>
      <w:r w:rsidRPr="00123878">
        <w:rPr>
          <w:rStyle w:val="Emphasis"/>
          <w:i w:val="0"/>
          <w:sz w:val="22"/>
          <w:szCs w:val="22"/>
          <w:lang w:val="en-GB"/>
        </w:rPr>
        <w:t>Suppl</w:t>
      </w:r>
      <w:r w:rsidR="005C52B2">
        <w:rPr>
          <w:rStyle w:val="Emphasis"/>
          <w:i w:val="0"/>
          <w:sz w:val="22"/>
          <w:szCs w:val="22"/>
          <w:lang w:val="en-GB"/>
        </w:rPr>
        <w:t>ies</w:t>
      </w:r>
    </w:p>
    <w:p w14:paraId="355F962B" w14:textId="301F3452" w:rsidR="00EF74CF" w:rsidRPr="00D67F00" w:rsidRDefault="00EF74CF" w:rsidP="008F66E7">
      <w:pPr>
        <w:spacing w:before="240" w:after="120"/>
        <w:outlineLvl w:val="0"/>
        <w:rPr>
          <w:rStyle w:val="Strong"/>
          <w:sz w:val="22"/>
          <w:szCs w:val="22"/>
          <w:u w:val="single"/>
          <w:lang w:val="en-GB"/>
        </w:rPr>
      </w:pPr>
      <w:r w:rsidRPr="0019359C">
        <w:rPr>
          <w:rStyle w:val="Strong"/>
          <w:sz w:val="22"/>
          <w:szCs w:val="22"/>
          <w:u w:val="single"/>
          <w:lang w:val="en-GB"/>
        </w:rPr>
        <w:t>II.1.4) Short description of the contract</w:t>
      </w:r>
    </w:p>
    <w:p w14:paraId="67D1F17D" w14:textId="683D3DDC" w:rsidR="00E308ED" w:rsidRPr="0019359C" w:rsidRDefault="00527AD9" w:rsidP="0019359C">
      <w:pPr>
        <w:pStyle w:val="Blockquote"/>
        <w:ind w:left="0"/>
        <w:jc w:val="both"/>
        <w:rPr>
          <w:iCs/>
          <w:sz w:val="22"/>
          <w:szCs w:val="22"/>
          <w:lang w:val="en-GB"/>
        </w:rPr>
      </w:pPr>
      <w:r>
        <w:rPr>
          <w:iCs/>
          <w:sz w:val="22"/>
          <w:szCs w:val="22"/>
          <w:lang w:val="en-GB"/>
        </w:rPr>
        <w:t xml:space="preserve">The </w:t>
      </w:r>
      <w:r w:rsidR="000E5E40">
        <w:rPr>
          <w:iCs/>
          <w:sz w:val="22"/>
          <w:szCs w:val="22"/>
          <w:lang w:val="en-GB"/>
        </w:rPr>
        <w:t>subjec</w:t>
      </w:r>
      <w:r>
        <w:rPr>
          <w:iCs/>
          <w:sz w:val="22"/>
          <w:szCs w:val="22"/>
          <w:lang w:val="en-GB"/>
        </w:rPr>
        <w:t>t of this contract is the s</w:t>
      </w:r>
      <w:r w:rsidR="00682C5A">
        <w:rPr>
          <w:iCs/>
          <w:sz w:val="22"/>
          <w:szCs w:val="22"/>
          <w:lang w:val="en-GB"/>
        </w:rPr>
        <w:t xml:space="preserve">upply and delivery of </w:t>
      </w:r>
      <w:r w:rsidR="008B738A">
        <w:rPr>
          <w:iCs/>
          <w:sz w:val="22"/>
          <w:szCs w:val="22"/>
          <w:lang w:val="en-GB"/>
        </w:rPr>
        <w:t xml:space="preserve">3 pick-up trucks </w:t>
      </w:r>
      <w:r w:rsidR="00FA043C" w:rsidRPr="00FA043C">
        <w:rPr>
          <w:iCs/>
          <w:sz w:val="22"/>
          <w:szCs w:val="22"/>
          <w:lang w:val="en-GB"/>
        </w:rPr>
        <w:t xml:space="preserve">to be used to transport up to 5 </w:t>
      </w:r>
      <w:r w:rsidR="00FA043C">
        <w:rPr>
          <w:iCs/>
          <w:sz w:val="22"/>
          <w:szCs w:val="22"/>
          <w:lang w:val="en-GB"/>
        </w:rPr>
        <w:t>pax</w:t>
      </w:r>
      <w:r w:rsidR="00FA043C" w:rsidRPr="00FA043C">
        <w:rPr>
          <w:iCs/>
          <w:sz w:val="22"/>
          <w:szCs w:val="22"/>
          <w:lang w:val="en-GB"/>
        </w:rPr>
        <w:t xml:space="preserve"> plus general cargo </w:t>
      </w:r>
      <w:r w:rsidR="00AE7A9B">
        <w:rPr>
          <w:iCs/>
          <w:sz w:val="22"/>
          <w:szCs w:val="22"/>
          <w:lang w:val="en-GB"/>
        </w:rPr>
        <w:t>for use</w:t>
      </w:r>
      <w:r w:rsidR="00673226">
        <w:rPr>
          <w:iCs/>
          <w:sz w:val="22"/>
          <w:szCs w:val="22"/>
          <w:lang w:val="en-GB"/>
        </w:rPr>
        <w:t xml:space="preserve"> </w:t>
      </w:r>
      <w:r w:rsidR="00673226" w:rsidRPr="00FA043C">
        <w:rPr>
          <w:iCs/>
          <w:sz w:val="22"/>
          <w:szCs w:val="22"/>
          <w:lang w:val="en-GB"/>
        </w:rPr>
        <w:t>on</w:t>
      </w:r>
      <w:r w:rsidR="004E1C95">
        <w:rPr>
          <w:iCs/>
          <w:sz w:val="22"/>
          <w:szCs w:val="22"/>
          <w:lang w:val="en-GB"/>
        </w:rPr>
        <w:t xml:space="preserve"> all </w:t>
      </w:r>
      <w:r w:rsidR="00FA043C" w:rsidRPr="00FA043C">
        <w:rPr>
          <w:iCs/>
          <w:sz w:val="22"/>
          <w:szCs w:val="22"/>
          <w:lang w:val="en-GB"/>
        </w:rPr>
        <w:t>types of roads</w:t>
      </w:r>
      <w:r w:rsidR="004E1C95">
        <w:rPr>
          <w:iCs/>
          <w:sz w:val="22"/>
          <w:szCs w:val="22"/>
          <w:lang w:val="en-GB"/>
        </w:rPr>
        <w:t xml:space="preserve"> and </w:t>
      </w:r>
      <w:r w:rsidR="00210E8D">
        <w:rPr>
          <w:iCs/>
          <w:sz w:val="22"/>
          <w:szCs w:val="22"/>
          <w:lang w:val="en-GB"/>
        </w:rPr>
        <w:t xml:space="preserve">in all </w:t>
      </w:r>
      <w:r w:rsidR="004E1C95">
        <w:rPr>
          <w:iCs/>
          <w:sz w:val="22"/>
          <w:szCs w:val="22"/>
          <w:lang w:val="en-GB"/>
        </w:rPr>
        <w:t>weather</w:t>
      </w:r>
      <w:r w:rsidR="00210E8D">
        <w:rPr>
          <w:iCs/>
          <w:sz w:val="22"/>
          <w:szCs w:val="22"/>
          <w:lang w:val="en-GB"/>
        </w:rPr>
        <w:t xml:space="preserve"> conditions</w:t>
      </w:r>
      <w:r w:rsidR="00673226">
        <w:rPr>
          <w:iCs/>
          <w:sz w:val="22"/>
          <w:szCs w:val="22"/>
          <w:lang w:val="en-GB"/>
        </w:rPr>
        <w:t xml:space="preserve">. The </w:t>
      </w:r>
      <w:r w:rsidR="00161BB4">
        <w:rPr>
          <w:iCs/>
          <w:sz w:val="22"/>
          <w:szCs w:val="22"/>
          <w:lang w:val="en-GB"/>
        </w:rPr>
        <w:t xml:space="preserve">vehicles must </w:t>
      </w:r>
      <w:r w:rsidR="00210E8D">
        <w:rPr>
          <w:iCs/>
          <w:sz w:val="22"/>
          <w:szCs w:val="22"/>
          <w:lang w:val="en-GB"/>
        </w:rPr>
        <w:t>meet the operational</w:t>
      </w:r>
      <w:r w:rsidR="009123CA">
        <w:rPr>
          <w:iCs/>
          <w:sz w:val="22"/>
          <w:szCs w:val="22"/>
          <w:lang w:val="en-GB"/>
        </w:rPr>
        <w:t xml:space="preserve"> and technical</w:t>
      </w:r>
      <w:r w:rsidR="00210E8D">
        <w:rPr>
          <w:iCs/>
          <w:sz w:val="22"/>
          <w:szCs w:val="22"/>
          <w:lang w:val="en-GB"/>
        </w:rPr>
        <w:t xml:space="preserve"> </w:t>
      </w:r>
      <w:r w:rsidR="00AE7A9B">
        <w:rPr>
          <w:iCs/>
          <w:sz w:val="22"/>
          <w:szCs w:val="22"/>
          <w:lang w:val="en-GB"/>
        </w:rPr>
        <w:t>requirements</w:t>
      </w:r>
      <w:r w:rsidR="00210E8D">
        <w:rPr>
          <w:iCs/>
          <w:sz w:val="22"/>
          <w:szCs w:val="22"/>
          <w:lang w:val="en-GB"/>
        </w:rPr>
        <w:t xml:space="preserve"> </w:t>
      </w:r>
      <w:r w:rsidR="00AE7A9B">
        <w:rPr>
          <w:iCs/>
          <w:sz w:val="22"/>
          <w:szCs w:val="22"/>
          <w:lang w:val="en-GB"/>
        </w:rPr>
        <w:t>of EUMM</w:t>
      </w:r>
      <w:r w:rsidR="00161BB4">
        <w:rPr>
          <w:iCs/>
          <w:sz w:val="22"/>
          <w:szCs w:val="22"/>
          <w:lang w:val="en-GB"/>
        </w:rPr>
        <w:t xml:space="preserve"> Georgia</w:t>
      </w:r>
      <w:r w:rsidR="00210E8D">
        <w:rPr>
          <w:iCs/>
          <w:sz w:val="22"/>
          <w:szCs w:val="22"/>
          <w:lang w:val="en-GB"/>
        </w:rPr>
        <w:t xml:space="preserve">, </w:t>
      </w:r>
      <w:r w:rsidR="00AE7A9B">
        <w:rPr>
          <w:iCs/>
          <w:sz w:val="22"/>
          <w:szCs w:val="22"/>
          <w:lang w:val="en-GB"/>
        </w:rPr>
        <w:t xml:space="preserve">as </w:t>
      </w:r>
      <w:r w:rsidR="00161BB4">
        <w:rPr>
          <w:iCs/>
          <w:sz w:val="22"/>
          <w:szCs w:val="22"/>
          <w:lang w:val="en-GB"/>
        </w:rPr>
        <w:t xml:space="preserve">detailed in </w:t>
      </w:r>
      <w:r w:rsidR="0019359C" w:rsidRPr="0019359C">
        <w:rPr>
          <w:iCs/>
          <w:sz w:val="22"/>
          <w:szCs w:val="22"/>
          <w:lang w:val="en-GB"/>
        </w:rPr>
        <w:t>Annex II+</w:t>
      </w:r>
      <w:r w:rsidR="00161BB4" w:rsidRPr="0019359C">
        <w:rPr>
          <w:iCs/>
          <w:sz w:val="22"/>
          <w:szCs w:val="22"/>
          <w:lang w:val="en-GB"/>
        </w:rPr>
        <w:t xml:space="preserve">III </w:t>
      </w:r>
      <w:r w:rsidR="00161BB4">
        <w:rPr>
          <w:iCs/>
          <w:sz w:val="22"/>
          <w:szCs w:val="22"/>
          <w:lang w:val="en-GB"/>
        </w:rPr>
        <w:t xml:space="preserve">of the </w:t>
      </w:r>
      <w:r w:rsidR="0019359C" w:rsidRPr="0019359C">
        <w:rPr>
          <w:iCs/>
          <w:sz w:val="22"/>
          <w:szCs w:val="22"/>
          <w:lang w:val="en-GB"/>
        </w:rPr>
        <w:t xml:space="preserve">tender </w:t>
      </w:r>
      <w:r w:rsidR="009123CA" w:rsidRPr="0019359C">
        <w:rPr>
          <w:iCs/>
          <w:sz w:val="22"/>
          <w:szCs w:val="22"/>
          <w:lang w:val="en-GB"/>
        </w:rPr>
        <w:t>dossiers</w:t>
      </w:r>
      <w:r w:rsidR="0019359C" w:rsidRPr="0019359C">
        <w:rPr>
          <w:iCs/>
          <w:sz w:val="22"/>
          <w:szCs w:val="22"/>
          <w:lang w:val="en-GB"/>
        </w:rPr>
        <w:t xml:space="preserve">. </w:t>
      </w:r>
    </w:p>
    <w:p w14:paraId="2EF9E8FA" w14:textId="57CD91B3" w:rsidR="00EF74CF" w:rsidRPr="00D67F00" w:rsidRDefault="00EF74CF" w:rsidP="00EF74CF">
      <w:pPr>
        <w:outlineLvl w:val="0"/>
        <w:rPr>
          <w:rStyle w:val="Strong"/>
          <w:sz w:val="22"/>
          <w:szCs w:val="22"/>
          <w:u w:val="single"/>
          <w:lang w:val="en-GB"/>
        </w:rPr>
      </w:pPr>
      <w:r w:rsidRPr="00D67F00">
        <w:rPr>
          <w:rStyle w:val="Strong"/>
          <w:sz w:val="22"/>
          <w:szCs w:val="22"/>
          <w:u w:val="single"/>
          <w:lang w:val="en-GB"/>
        </w:rPr>
        <w:t xml:space="preserve">II.1.5) Estimated total </w:t>
      </w:r>
      <w:proofErr w:type="gramStart"/>
      <w:r w:rsidRPr="00D67F00">
        <w:rPr>
          <w:rStyle w:val="Strong"/>
          <w:sz w:val="22"/>
          <w:szCs w:val="22"/>
          <w:u w:val="single"/>
          <w:lang w:val="en-GB"/>
        </w:rPr>
        <w:t>value</w:t>
      </w:r>
      <w:proofErr w:type="gramEnd"/>
    </w:p>
    <w:p w14:paraId="6E8DABBF" w14:textId="5C9FB5C6" w:rsidR="0019359C" w:rsidRDefault="000D74C4" w:rsidP="00DB35A9">
      <w:pPr>
        <w:outlineLvl w:val="0"/>
        <w:rPr>
          <w:sz w:val="22"/>
          <w:szCs w:val="22"/>
        </w:rPr>
      </w:pPr>
      <w:r>
        <w:rPr>
          <w:sz w:val="22"/>
          <w:szCs w:val="22"/>
        </w:rPr>
        <w:t xml:space="preserve"> </w:t>
      </w:r>
      <w:r w:rsidRPr="008C5E28">
        <w:rPr>
          <w:sz w:val="22"/>
          <w:szCs w:val="22"/>
        </w:rPr>
        <w:t>Please see Annex II+III &amp; Annex IV</w:t>
      </w:r>
    </w:p>
    <w:p w14:paraId="33FFDFE9" w14:textId="1E9C55A0" w:rsidR="00DB35A9" w:rsidRPr="0019359C" w:rsidRDefault="007C201A" w:rsidP="00DB35A9">
      <w:pPr>
        <w:outlineLvl w:val="0"/>
        <w:rPr>
          <w:rStyle w:val="Strong"/>
          <w:sz w:val="22"/>
          <w:szCs w:val="22"/>
          <w:u w:val="single"/>
          <w:lang w:val="en-GB"/>
        </w:rPr>
      </w:pPr>
      <w:r>
        <w:rPr>
          <w:rStyle w:val="Strong"/>
          <w:sz w:val="22"/>
          <w:szCs w:val="22"/>
          <w:u w:val="single"/>
          <w:lang w:val="en-GB"/>
        </w:rPr>
        <w:br/>
      </w:r>
      <w:r w:rsidR="00DB35A9" w:rsidRPr="0019359C">
        <w:rPr>
          <w:rStyle w:val="Strong"/>
          <w:sz w:val="22"/>
          <w:szCs w:val="22"/>
          <w:u w:val="single"/>
          <w:lang w:val="en-GB"/>
        </w:rPr>
        <w:t>IV.1.1.) Type of Procedure</w:t>
      </w:r>
    </w:p>
    <w:p w14:paraId="7A3DC070" w14:textId="170D2E30" w:rsidR="00DB35A9" w:rsidRPr="003C10AA" w:rsidRDefault="0019359C" w:rsidP="00DB35A9">
      <w:pPr>
        <w:outlineLvl w:val="0"/>
        <w:rPr>
          <w:rStyle w:val="Strong"/>
          <w:b w:val="0"/>
          <w:sz w:val="22"/>
          <w:szCs w:val="22"/>
          <w:u w:val="single"/>
          <w:lang w:val="en-GB"/>
        </w:rPr>
      </w:pPr>
      <w:r w:rsidRPr="0019359C">
        <w:rPr>
          <w:rStyle w:val="Strong"/>
          <w:b w:val="0"/>
          <w:sz w:val="22"/>
          <w:szCs w:val="22"/>
          <w:u w:val="single"/>
          <w:lang w:val="en-GB"/>
        </w:rPr>
        <w:t xml:space="preserve">Local </w:t>
      </w:r>
      <w:r w:rsidR="00DB35A9" w:rsidRPr="0019359C">
        <w:rPr>
          <w:rStyle w:val="Strong"/>
          <w:b w:val="0"/>
          <w:sz w:val="22"/>
          <w:szCs w:val="22"/>
          <w:u w:val="single"/>
          <w:lang w:val="en-GB"/>
        </w:rPr>
        <w:t>Open</w:t>
      </w:r>
      <w:r w:rsidRPr="0019359C">
        <w:rPr>
          <w:rStyle w:val="Strong"/>
          <w:b w:val="0"/>
          <w:sz w:val="22"/>
          <w:szCs w:val="22"/>
          <w:u w:val="single"/>
          <w:lang w:val="en-GB"/>
        </w:rPr>
        <w:t xml:space="preserve"> </w:t>
      </w:r>
      <w:r w:rsidR="001945FC">
        <w:rPr>
          <w:rStyle w:val="Strong"/>
          <w:b w:val="0"/>
          <w:sz w:val="22"/>
          <w:szCs w:val="22"/>
          <w:u w:val="single"/>
          <w:lang w:val="en-GB"/>
        </w:rPr>
        <w:t xml:space="preserve">Tender </w:t>
      </w:r>
      <w:r w:rsidRPr="0019359C">
        <w:rPr>
          <w:rStyle w:val="Strong"/>
          <w:b w:val="0"/>
          <w:sz w:val="22"/>
          <w:szCs w:val="22"/>
          <w:u w:val="single"/>
          <w:lang w:val="en-GB"/>
        </w:rPr>
        <w:t>Procedure</w:t>
      </w:r>
      <w:r w:rsidR="00DB35A9">
        <w:rPr>
          <w:rStyle w:val="Strong"/>
          <w:b w:val="0"/>
          <w:sz w:val="22"/>
          <w:szCs w:val="22"/>
          <w:u w:val="single"/>
          <w:lang w:val="en-GB"/>
        </w:rPr>
        <w:br/>
      </w:r>
    </w:p>
    <w:p w14:paraId="2E0C7DE0" w14:textId="4F5D1238" w:rsidR="00DB35A9" w:rsidRPr="00C6164D" w:rsidRDefault="00DB35A9" w:rsidP="00DB35A9">
      <w:pPr>
        <w:outlineLvl w:val="0"/>
        <w:rPr>
          <w:rStyle w:val="Strong"/>
          <w:sz w:val="22"/>
          <w:szCs w:val="22"/>
          <w:u w:val="single"/>
          <w:lang w:val="en-GB"/>
        </w:rPr>
      </w:pPr>
      <w:r w:rsidRPr="00C6164D">
        <w:rPr>
          <w:rStyle w:val="Strong"/>
          <w:sz w:val="22"/>
          <w:szCs w:val="22"/>
          <w:u w:val="single"/>
          <w:lang w:val="en-GB"/>
        </w:rPr>
        <w:lastRenderedPageBreak/>
        <w:t xml:space="preserve">IV.2.1) Previous publication concerning this </w:t>
      </w:r>
      <w:proofErr w:type="gramStart"/>
      <w:r w:rsidRPr="00C6164D">
        <w:rPr>
          <w:rStyle w:val="Strong"/>
          <w:sz w:val="22"/>
          <w:szCs w:val="22"/>
          <w:u w:val="single"/>
          <w:lang w:val="en-GB"/>
        </w:rPr>
        <w:t>procedure</w:t>
      </w:r>
      <w:proofErr w:type="gramEnd"/>
    </w:p>
    <w:p w14:paraId="3045D783" w14:textId="71DFF43B" w:rsidR="00DB35A9" w:rsidRPr="00EF74CF" w:rsidRDefault="00DB35A9" w:rsidP="00DB35A9">
      <w:pPr>
        <w:outlineLvl w:val="0"/>
        <w:rPr>
          <w:rStyle w:val="Strong"/>
          <w:sz w:val="22"/>
          <w:szCs w:val="22"/>
          <w:u w:val="single"/>
          <w:lang w:val="en-GB"/>
        </w:rPr>
      </w:pPr>
      <w:r w:rsidRPr="00C6164D">
        <w:rPr>
          <w:rStyle w:val="Strong"/>
          <w:b w:val="0"/>
          <w:sz w:val="22"/>
          <w:szCs w:val="22"/>
          <w:lang w:val="en-GB"/>
        </w:rPr>
        <w:t xml:space="preserve">Notice number in the OJ S: </w:t>
      </w:r>
      <w:r w:rsidR="00C6164D" w:rsidRPr="00C6164D">
        <w:rPr>
          <w:rStyle w:val="Strong"/>
          <w:b w:val="0"/>
          <w:sz w:val="22"/>
          <w:szCs w:val="22"/>
          <w:lang w:val="en-GB"/>
        </w:rPr>
        <w:t>N/A</w:t>
      </w:r>
    </w:p>
    <w:p w14:paraId="2FB0BEEE" w14:textId="6AA21070" w:rsidR="00EF74CF" w:rsidRDefault="00B513FE" w:rsidP="00EF74CF">
      <w:pPr>
        <w:outlineLvl w:val="0"/>
        <w:rPr>
          <w:rStyle w:val="Strong"/>
          <w:sz w:val="22"/>
          <w:szCs w:val="22"/>
          <w:highlight w:val="lightGray"/>
          <w:u w:val="single"/>
          <w:lang w:val="en-GB"/>
        </w:rPr>
      </w:pPr>
      <w:r>
        <w:rPr>
          <w:rStyle w:val="Strong"/>
          <w:sz w:val="22"/>
          <w:szCs w:val="22"/>
          <w:highlight w:val="lightGray"/>
          <w:lang w:val="en-GB"/>
        </w:rPr>
        <w:br/>
      </w:r>
      <w:r w:rsidR="00EF74CF" w:rsidRPr="007C201A">
        <w:rPr>
          <w:rStyle w:val="Strong"/>
          <w:sz w:val="22"/>
          <w:szCs w:val="22"/>
          <w:u w:val="single"/>
          <w:lang w:val="en-GB"/>
        </w:rPr>
        <w:t>II.1.6) Information about lots</w:t>
      </w:r>
    </w:p>
    <w:p w14:paraId="2A9982F5" w14:textId="2741EEFC" w:rsidR="00EF74CF" w:rsidRDefault="00EF74CF" w:rsidP="00EF74CF">
      <w:pPr>
        <w:outlineLvl w:val="0"/>
        <w:rPr>
          <w:rStyle w:val="Strong"/>
          <w:b w:val="0"/>
          <w:sz w:val="22"/>
          <w:szCs w:val="22"/>
          <w:lang w:val="en-GB"/>
        </w:rPr>
      </w:pPr>
      <w:r w:rsidRPr="007C201A">
        <w:rPr>
          <w:rStyle w:val="Strong"/>
          <w:b w:val="0"/>
          <w:sz w:val="22"/>
          <w:szCs w:val="22"/>
          <w:lang w:val="en-GB"/>
        </w:rPr>
        <w:t xml:space="preserve">This contract is divided into </w:t>
      </w:r>
      <w:r w:rsidRPr="00C6164D">
        <w:rPr>
          <w:rStyle w:val="Strong"/>
          <w:b w:val="0"/>
          <w:sz w:val="22"/>
          <w:szCs w:val="22"/>
          <w:lang w:val="en-GB"/>
        </w:rPr>
        <w:t>lots:</w:t>
      </w:r>
      <w:r w:rsidRPr="00C6164D">
        <w:rPr>
          <w:rStyle w:val="Strong"/>
          <w:sz w:val="22"/>
          <w:szCs w:val="22"/>
          <w:lang w:val="en-GB"/>
        </w:rPr>
        <w:t xml:space="preserve"> </w:t>
      </w:r>
      <w:r w:rsidR="00C6164D">
        <w:rPr>
          <w:rStyle w:val="Strong"/>
          <w:b w:val="0"/>
          <w:sz w:val="22"/>
          <w:szCs w:val="22"/>
          <w:lang w:val="en-GB"/>
        </w:rPr>
        <w:t>No. One lot only.</w:t>
      </w:r>
    </w:p>
    <w:p w14:paraId="3F22C197" w14:textId="0BC60E03" w:rsidR="00DB35A9" w:rsidRPr="00D67F00" w:rsidRDefault="00045773" w:rsidP="008F66E7">
      <w:pPr>
        <w:outlineLvl w:val="0"/>
        <w:rPr>
          <w:b/>
          <w:sz w:val="22"/>
          <w:szCs w:val="22"/>
          <w:u w:val="single"/>
        </w:rPr>
      </w:pPr>
      <w:r>
        <w:rPr>
          <w:rStyle w:val="Strong"/>
          <w:sz w:val="22"/>
          <w:szCs w:val="22"/>
          <w:u w:val="single"/>
        </w:rPr>
        <w:br/>
      </w:r>
      <w:r w:rsidR="00297B55" w:rsidRPr="00D67F00">
        <w:rPr>
          <w:rStyle w:val="Strong"/>
          <w:sz w:val="22"/>
          <w:szCs w:val="22"/>
          <w:u w:val="single"/>
        </w:rPr>
        <w:t>CALL FOR TENDER: INFORMATION PER LOT</w:t>
      </w:r>
    </w:p>
    <w:p w14:paraId="37264C52" w14:textId="13178F87" w:rsidR="00306BCE" w:rsidRDefault="00EF74CF" w:rsidP="00CE4C29">
      <w:pPr>
        <w:outlineLvl w:val="0"/>
        <w:rPr>
          <w:rStyle w:val="Strong"/>
          <w:sz w:val="22"/>
          <w:szCs w:val="22"/>
          <w:u w:val="single"/>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r w:rsidR="00CE4C29">
        <w:rPr>
          <w:rStyle w:val="Emphasis"/>
          <w:i w:val="0"/>
          <w:sz w:val="22"/>
          <w:szCs w:val="22"/>
        </w:rPr>
        <w:t xml:space="preserve">N/A. Please see </w:t>
      </w:r>
      <w:r w:rsidR="00CE4C29" w:rsidRPr="00CE4C29">
        <w:rPr>
          <w:rStyle w:val="Emphasis"/>
          <w:i w:val="0"/>
          <w:sz w:val="22"/>
          <w:szCs w:val="22"/>
        </w:rPr>
        <w:t>II.1.1) Title</w:t>
      </w:r>
      <w:r w:rsidR="00CE4C29">
        <w:rPr>
          <w:rStyle w:val="Emphasis"/>
          <w:i w:val="0"/>
          <w:sz w:val="22"/>
          <w:szCs w:val="22"/>
        </w:rPr>
        <w:t>.</w:t>
      </w:r>
    </w:p>
    <w:p w14:paraId="7579633B" w14:textId="63C013FD" w:rsidR="00EF74CF" w:rsidRDefault="00EF74CF" w:rsidP="00EF74CF">
      <w:pPr>
        <w:outlineLvl w:val="0"/>
        <w:rPr>
          <w:rStyle w:val="Strong"/>
          <w:sz w:val="22"/>
          <w:szCs w:val="22"/>
          <w:highlight w:val="lightGray"/>
          <w:u w:val="single"/>
        </w:rPr>
      </w:pPr>
      <w:r>
        <w:rPr>
          <w:rStyle w:val="Strong"/>
          <w:sz w:val="22"/>
          <w:szCs w:val="22"/>
        </w:rPr>
        <w:br/>
      </w:r>
      <w:r w:rsidRPr="00D67F00">
        <w:rPr>
          <w:rStyle w:val="Strong"/>
          <w:sz w:val="22"/>
          <w:szCs w:val="22"/>
          <w:u w:val="single"/>
        </w:rPr>
        <w:t xml:space="preserve">II.2.3) Place </w:t>
      </w:r>
      <w:r w:rsidR="000E767D">
        <w:rPr>
          <w:rStyle w:val="Strong"/>
          <w:sz w:val="22"/>
          <w:szCs w:val="22"/>
          <w:u w:val="single"/>
        </w:rPr>
        <w:t xml:space="preserve">of </w:t>
      </w:r>
      <w:r w:rsidRPr="00D67F00">
        <w:rPr>
          <w:rStyle w:val="Strong"/>
          <w:sz w:val="22"/>
          <w:szCs w:val="22"/>
          <w:u w:val="single"/>
        </w:rPr>
        <w:t>performance</w:t>
      </w:r>
    </w:p>
    <w:p w14:paraId="4CE0C066" w14:textId="4346EDB6"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r w:rsidR="00B176AF">
        <w:rPr>
          <w:rStyle w:val="Strong"/>
          <w:b w:val="0"/>
          <w:sz w:val="22"/>
          <w:szCs w:val="22"/>
          <w:lang w:val="en-GB"/>
        </w:rPr>
        <w:t>Georgia.</w:t>
      </w:r>
    </w:p>
    <w:p w14:paraId="6541ED88" w14:textId="1AEB4997" w:rsidR="00EF74CF" w:rsidRPr="00D67F00" w:rsidRDefault="003C10AA" w:rsidP="00EF74CF">
      <w:pPr>
        <w:outlineLvl w:val="0"/>
        <w:rPr>
          <w:rStyle w:val="Strong"/>
          <w:sz w:val="22"/>
          <w:szCs w:val="22"/>
          <w:u w:val="single"/>
          <w:lang w:val="en-GB"/>
        </w:rPr>
      </w:pPr>
      <w:r>
        <w:rPr>
          <w:rStyle w:val="Strong"/>
          <w:sz w:val="22"/>
          <w:szCs w:val="22"/>
          <w:highlight w:val="lightGray"/>
          <w:lang w:val="en-GB"/>
        </w:rPr>
        <w:br/>
      </w:r>
      <w:r w:rsidR="00EF74CF" w:rsidRPr="00D67F00">
        <w:rPr>
          <w:rStyle w:val="Strong"/>
          <w:sz w:val="22"/>
          <w:szCs w:val="22"/>
          <w:u w:val="single"/>
          <w:lang w:val="en-GB"/>
        </w:rPr>
        <w:t>II.2.5</w:t>
      </w:r>
      <w:proofErr w:type="gramStart"/>
      <w:r w:rsidR="00EF74CF" w:rsidRPr="00D67F00">
        <w:rPr>
          <w:rStyle w:val="Strong"/>
          <w:sz w:val="22"/>
          <w:szCs w:val="22"/>
          <w:u w:val="single"/>
          <w:lang w:val="en-GB"/>
        </w:rPr>
        <w:t>)  Award</w:t>
      </w:r>
      <w:proofErr w:type="gramEnd"/>
      <w:r w:rsidR="00EF74CF" w:rsidRPr="00D67F00">
        <w:rPr>
          <w:rStyle w:val="Strong"/>
          <w:sz w:val="22"/>
          <w:szCs w:val="22"/>
          <w:u w:val="single"/>
          <w:lang w:val="en-GB"/>
        </w:rPr>
        <w:t xml:space="preserve"> Criteria</w:t>
      </w:r>
    </w:p>
    <w:p w14:paraId="67FC8026" w14:textId="39B933E4" w:rsidR="00EF74CF" w:rsidRDefault="00EF74CF" w:rsidP="00EF74CF">
      <w:pPr>
        <w:outlineLvl w:val="0"/>
        <w:rPr>
          <w:rStyle w:val="Strong"/>
          <w:b w:val="0"/>
          <w:sz w:val="22"/>
          <w:szCs w:val="22"/>
          <w:highlight w:val="lightGray"/>
          <w:lang w:val="en-GB"/>
        </w:rPr>
      </w:pPr>
      <w:r w:rsidRPr="00CE4C29">
        <w:rPr>
          <w:rStyle w:val="Strong"/>
          <w:b w:val="0"/>
          <w:sz w:val="22"/>
          <w:szCs w:val="22"/>
          <w:lang w:val="en-GB"/>
        </w:rPr>
        <w:t>Price</w:t>
      </w:r>
      <w:r>
        <w:rPr>
          <w:rStyle w:val="Strong"/>
          <w:b w:val="0"/>
          <w:sz w:val="22"/>
          <w:szCs w:val="22"/>
          <w:highlight w:val="lightGray"/>
          <w:lang w:val="en-GB"/>
        </w:rPr>
        <w:br/>
      </w:r>
      <w:r>
        <w:rPr>
          <w:rStyle w:val="Strong"/>
          <w:b w:val="0"/>
          <w:sz w:val="22"/>
          <w:szCs w:val="22"/>
          <w:highlight w:val="lightGray"/>
          <w:lang w:val="en-GB"/>
        </w:rPr>
        <w:br/>
      </w:r>
      <w:r w:rsidRPr="008751CE">
        <w:rPr>
          <w:b/>
          <w:sz w:val="22"/>
          <w:szCs w:val="22"/>
          <w:u w:val="single"/>
        </w:rPr>
        <w:t>II.2.6 Estimated value</w:t>
      </w:r>
    </w:p>
    <w:p w14:paraId="5CCD0EDD" w14:textId="760D64E3" w:rsidR="00EF74CF" w:rsidRDefault="000D74C4" w:rsidP="00EF74CF">
      <w:pPr>
        <w:outlineLvl w:val="0"/>
        <w:rPr>
          <w:sz w:val="22"/>
          <w:szCs w:val="22"/>
        </w:rPr>
      </w:pPr>
      <w:r>
        <w:rPr>
          <w:sz w:val="22"/>
          <w:szCs w:val="22"/>
        </w:rPr>
        <w:t xml:space="preserve"> </w:t>
      </w:r>
      <w:r w:rsidRPr="008C5E28">
        <w:rPr>
          <w:sz w:val="22"/>
          <w:szCs w:val="22"/>
        </w:rPr>
        <w:t>Please see Annex II+III &amp; Annex IV</w:t>
      </w:r>
    </w:p>
    <w:p w14:paraId="41C0250D" w14:textId="77777777" w:rsidR="00EF74CF" w:rsidRPr="00D67F00" w:rsidRDefault="00EF74CF" w:rsidP="00EF74CF">
      <w:pPr>
        <w:outlineLvl w:val="0"/>
        <w:rPr>
          <w:rStyle w:val="Strong"/>
          <w:sz w:val="22"/>
          <w:szCs w:val="22"/>
          <w:u w:val="single"/>
          <w:lang w:val="en-GB"/>
        </w:rPr>
      </w:pPr>
      <w:r>
        <w:rPr>
          <w:rStyle w:val="Strong"/>
          <w:sz w:val="22"/>
          <w:szCs w:val="22"/>
          <w:u w:val="single"/>
          <w:lang w:val="en-GB"/>
        </w:rPr>
        <w:br/>
      </w:r>
      <w:r w:rsidRPr="00D67F00">
        <w:rPr>
          <w:rStyle w:val="Strong"/>
          <w:sz w:val="22"/>
          <w:szCs w:val="22"/>
          <w:u w:val="single"/>
          <w:lang w:val="en-GB"/>
        </w:rPr>
        <w:t>II.2.14) Additional information</w:t>
      </w:r>
    </w:p>
    <w:p w14:paraId="7D485831" w14:textId="763A4FC3" w:rsidR="00186D27" w:rsidRPr="005D086A" w:rsidRDefault="00186D27" w:rsidP="003E11F3">
      <w:pPr>
        <w:jc w:val="both"/>
        <w:outlineLvl w:val="0"/>
        <w:rPr>
          <w:rStyle w:val="Strong"/>
          <w:b w:val="0"/>
          <w:bCs/>
          <w:sz w:val="22"/>
          <w:szCs w:val="22"/>
          <w:lang w:val="en-GB"/>
        </w:rPr>
      </w:pPr>
      <w:r w:rsidRPr="005D086A">
        <w:rPr>
          <w:rStyle w:val="Strong"/>
          <w:b w:val="0"/>
          <w:bCs/>
          <w:sz w:val="22"/>
          <w:szCs w:val="22"/>
          <w:lang w:val="en-GB"/>
        </w:rPr>
        <w:t xml:space="preserve">The Contract shall enter into force following its signature by both the Contracting Authority and the Contractor. </w:t>
      </w:r>
      <w:r w:rsidR="00C132B2" w:rsidRPr="00F02A35">
        <w:rPr>
          <w:rStyle w:val="Strong"/>
          <w:sz w:val="22"/>
          <w:szCs w:val="22"/>
          <w:lang w:val="en-GB"/>
        </w:rPr>
        <w:t xml:space="preserve">The maximum </w:t>
      </w:r>
      <w:r w:rsidR="0047482E" w:rsidRPr="00F02A35">
        <w:rPr>
          <w:rStyle w:val="Strong"/>
          <w:sz w:val="22"/>
          <w:szCs w:val="22"/>
          <w:lang w:val="en-GB"/>
        </w:rPr>
        <w:t xml:space="preserve">time limit for delivery shall </w:t>
      </w:r>
      <w:r w:rsidR="00777906" w:rsidRPr="00F02A35">
        <w:rPr>
          <w:rStyle w:val="Strong"/>
          <w:sz w:val="22"/>
          <w:szCs w:val="22"/>
          <w:lang w:val="en-GB"/>
        </w:rPr>
        <w:t>be before</w:t>
      </w:r>
      <w:r w:rsidR="00F02A35" w:rsidRPr="00F02A35">
        <w:rPr>
          <w:rStyle w:val="Strong"/>
          <w:sz w:val="22"/>
          <w:szCs w:val="22"/>
          <w:lang w:val="en-GB"/>
        </w:rPr>
        <w:t xml:space="preserve"> </w:t>
      </w:r>
      <w:r w:rsidR="003E11F3" w:rsidRPr="00F02A35">
        <w:rPr>
          <w:rStyle w:val="Strong"/>
          <w:sz w:val="22"/>
          <w:szCs w:val="22"/>
          <w:lang w:val="en-GB"/>
        </w:rPr>
        <w:t>1 November 2024.</w:t>
      </w:r>
    </w:p>
    <w:p w14:paraId="4772D783" w14:textId="4B044142" w:rsidR="00CC6D8C" w:rsidRDefault="00D67F00" w:rsidP="00CC6D8C">
      <w:pPr>
        <w:outlineLvl w:val="0"/>
        <w:rPr>
          <w:rStyle w:val="Strong"/>
          <w:sz w:val="22"/>
          <w:szCs w:val="22"/>
          <w:u w:val="single"/>
          <w:lang w:val="en-GB"/>
        </w:rPr>
      </w:pPr>
      <w:r>
        <w:rPr>
          <w:rStyle w:val="Strong"/>
          <w:sz w:val="22"/>
          <w:szCs w:val="22"/>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w:t>
      </w:r>
      <w:r w:rsidR="008344C7">
        <w:rPr>
          <w:rStyle w:val="Strong"/>
          <w:sz w:val="22"/>
          <w:szCs w:val="22"/>
          <w:u w:val="single"/>
          <w:lang w:val="en-GB"/>
        </w:rPr>
        <w:t>:</w:t>
      </w:r>
    </w:p>
    <w:p w14:paraId="679AB2C0" w14:textId="77777777" w:rsidR="00B5676E" w:rsidRPr="00514221" w:rsidRDefault="00B5676E" w:rsidP="00B5676E">
      <w:pPr>
        <w:outlineLvl w:val="0"/>
        <w:rPr>
          <w:rStyle w:val="Strong"/>
          <w:b w:val="0"/>
          <w:sz w:val="22"/>
          <w:szCs w:val="22"/>
          <w:lang w:val="en-GB"/>
        </w:rPr>
      </w:pPr>
      <w:r w:rsidRPr="00514221">
        <w:rPr>
          <w:rStyle w:val="Strong"/>
          <w:b w:val="0"/>
          <w:sz w:val="22"/>
          <w:szCs w:val="22"/>
          <w:lang w:val="en-GB"/>
        </w:rPr>
        <w:t xml:space="preserve">Tenders must be submitted in English exclusively. Tenders must be sent, no later than the date and time indicated below, to the European Union Monitoring Mission in Georgia (EUMM) </w:t>
      </w:r>
      <w:r w:rsidRPr="00514221">
        <w:rPr>
          <w:rStyle w:val="Strong"/>
          <w:b w:val="0"/>
          <w:sz w:val="22"/>
          <w:szCs w:val="22"/>
          <w:u w:val="single"/>
          <w:lang w:val="en-GB"/>
        </w:rPr>
        <w:t>in electronic form, at the email address</w:t>
      </w:r>
      <w:r w:rsidRPr="00514221">
        <w:rPr>
          <w:rStyle w:val="Strong"/>
          <w:b w:val="0"/>
          <w:sz w:val="22"/>
          <w:szCs w:val="22"/>
          <w:lang w:val="en-GB"/>
        </w:rPr>
        <w:t xml:space="preserve">: </w:t>
      </w:r>
      <w:r w:rsidRPr="00514221">
        <w:rPr>
          <w:rStyle w:val="Strong"/>
          <w:bCs/>
          <w:color w:val="0070C0"/>
          <w:sz w:val="22"/>
          <w:szCs w:val="22"/>
          <w:lang w:val="en-GB"/>
        </w:rPr>
        <w:t>tenders@EUMM.EU</w:t>
      </w:r>
    </w:p>
    <w:p w14:paraId="34C86A42" w14:textId="77777777" w:rsidR="00B5676E" w:rsidRPr="00514221" w:rsidRDefault="00B5676E" w:rsidP="00B5676E">
      <w:pPr>
        <w:jc w:val="both"/>
        <w:outlineLvl w:val="0"/>
        <w:rPr>
          <w:rStyle w:val="Strong"/>
          <w:bCs/>
          <w:color w:val="FF0000"/>
          <w:sz w:val="22"/>
          <w:szCs w:val="22"/>
          <w:u w:val="single"/>
          <w:lang w:val="en-GB"/>
        </w:rPr>
      </w:pPr>
      <w:r w:rsidRPr="00514221">
        <w:rPr>
          <w:rStyle w:val="Strong"/>
          <w:bCs/>
          <w:color w:val="FF0000"/>
          <w:sz w:val="22"/>
          <w:szCs w:val="22"/>
          <w:u w:val="single"/>
          <w:lang w:val="en-GB"/>
        </w:rPr>
        <w:t xml:space="preserve">Important Requirement: the electronic form is meant to be zipped folder / file containing all the documents as requested; the zipped folder / file MUST have password which shall be known only to the company (person) submitting the tender. After tender submission deadline, the Chairperson and/or the Secretary of the Evaluation Committee will contract the company (person) via email and request password to open the submitted tender in the zipped folder / file. Tenderers MUST NOT provide the password to the contracting authority before the submission deadline. </w:t>
      </w:r>
    </w:p>
    <w:p w14:paraId="7242D7F6" w14:textId="77777777" w:rsidR="00B5676E" w:rsidRPr="00514221" w:rsidRDefault="00B5676E" w:rsidP="00B5676E">
      <w:pPr>
        <w:outlineLvl w:val="0"/>
        <w:rPr>
          <w:rStyle w:val="Strong"/>
          <w:b w:val="0"/>
          <w:sz w:val="22"/>
          <w:szCs w:val="22"/>
          <w:u w:val="single"/>
          <w:lang w:val="en-GB"/>
        </w:rPr>
      </w:pPr>
      <w:r w:rsidRPr="00514221">
        <w:rPr>
          <w:rStyle w:val="Strong"/>
          <w:b w:val="0"/>
          <w:sz w:val="22"/>
          <w:szCs w:val="22"/>
          <w:u w:val="single"/>
          <w:lang w:val="en-GB"/>
        </w:rPr>
        <w:t>Tender Submission Deadline:</w:t>
      </w:r>
    </w:p>
    <w:p w14:paraId="1BC28BB7" w14:textId="46DC7B16" w:rsidR="00CC6D8C" w:rsidRPr="00E3660C" w:rsidRDefault="00CC6D8C" w:rsidP="00CC6D8C">
      <w:pPr>
        <w:outlineLvl w:val="0"/>
        <w:rPr>
          <w:rStyle w:val="Strong"/>
          <w:bCs/>
          <w:color w:val="FF0000"/>
          <w:sz w:val="22"/>
          <w:szCs w:val="22"/>
          <w:lang w:val="en-GB"/>
        </w:rPr>
      </w:pPr>
      <w:r w:rsidRPr="00F82AA4">
        <w:rPr>
          <w:rStyle w:val="Strong"/>
          <w:b w:val="0"/>
          <w:sz w:val="22"/>
          <w:szCs w:val="22"/>
          <w:lang w:val="en-GB"/>
        </w:rPr>
        <w:t>Date:</w:t>
      </w:r>
      <w:r w:rsidR="009F7E92">
        <w:rPr>
          <w:rStyle w:val="Strong"/>
          <w:b w:val="0"/>
          <w:sz w:val="22"/>
          <w:szCs w:val="22"/>
          <w:lang w:val="en-GB"/>
        </w:rPr>
        <w:t xml:space="preserve"> </w:t>
      </w:r>
      <w:r w:rsidR="00470AE3">
        <w:rPr>
          <w:rStyle w:val="Strong"/>
          <w:bCs/>
          <w:color w:val="FF0000"/>
          <w:sz w:val="22"/>
          <w:szCs w:val="22"/>
          <w:lang w:val="en-GB"/>
        </w:rPr>
        <w:t>26</w:t>
      </w:r>
      <w:r w:rsidR="00E3660C" w:rsidRPr="00E3660C">
        <w:rPr>
          <w:rStyle w:val="Strong"/>
          <w:bCs/>
          <w:color w:val="FF0000"/>
          <w:sz w:val="22"/>
          <w:szCs w:val="22"/>
          <w:lang w:val="en-GB"/>
        </w:rPr>
        <w:t xml:space="preserve"> </w:t>
      </w:r>
      <w:r w:rsidR="00470AE3">
        <w:rPr>
          <w:rStyle w:val="Strong"/>
          <w:bCs/>
          <w:color w:val="FF0000"/>
          <w:sz w:val="22"/>
          <w:szCs w:val="22"/>
          <w:lang w:val="en-GB"/>
        </w:rPr>
        <w:t>June 2023</w:t>
      </w:r>
      <w:r w:rsidR="009F7E92" w:rsidRPr="00F82AA4">
        <w:rPr>
          <w:rStyle w:val="Strong"/>
          <w:b w:val="0"/>
          <w:sz w:val="22"/>
          <w:szCs w:val="22"/>
          <w:lang w:val="en-GB"/>
        </w:rPr>
        <w:t xml:space="preserve"> </w:t>
      </w:r>
      <w:r w:rsidRPr="00F82AA4">
        <w:rPr>
          <w:rStyle w:val="Strong"/>
          <w:b w:val="0"/>
          <w:sz w:val="22"/>
          <w:szCs w:val="22"/>
          <w:lang w:val="en-GB"/>
        </w:rPr>
        <w:br/>
        <w:t>Local Time</w:t>
      </w:r>
      <w:r w:rsidR="008344C7">
        <w:rPr>
          <w:rStyle w:val="Strong"/>
          <w:b w:val="0"/>
          <w:sz w:val="22"/>
          <w:szCs w:val="22"/>
          <w:lang w:val="en-GB"/>
        </w:rPr>
        <w:t xml:space="preserve">: </w:t>
      </w:r>
      <w:bookmarkStart w:id="0" w:name="_Hlk110426287"/>
      <w:r w:rsidR="008344C7" w:rsidRPr="00E3660C">
        <w:rPr>
          <w:rStyle w:val="Strong"/>
          <w:bCs/>
          <w:color w:val="FF0000"/>
          <w:sz w:val="22"/>
          <w:szCs w:val="22"/>
          <w:lang w:val="en-GB"/>
        </w:rPr>
        <w:t>15:00 hrs standard / local Georgian time</w:t>
      </w:r>
      <w:bookmarkEnd w:id="0"/>
    </w:p>
    <w:p w14:paraId="758FAACD" w14:textId="65D8614E" w:rsidR="00D756E5" w:rsidRPr="00D756E5" w:rsidRDefault="00D756E5" w:rsidP="00564D42">
      <w:pPr>
        <w:jc w:val="both"/>
        <w:outlineLvl w:val="0"/>
        <w:rPr>
          <w:rStyle w:val="Strong"/>
          <w:b w:val="0"/>
          <w:sz w:val="22"/>
          <w:szCs w:val="22"/>
          <w:u w:val="single"/>
          <w:lang w:val="en-GB"/>
        </w:rPr>
      </w:pPr>
      <w:bookmarkStart w:id="1" w:name="_Hlk110438587"/>
      <w:r w:rsidRPr="00D756E5">
        <w:rPr>
          <w:rStyle w:val="Strong"/>
          <w:b w:val="0"/>
          <w:sz w:val="22"/>
          <w:szCs w:val="22"/>
          <w:u w:val="single"/>
          <w:lang w:val="en-GB"/>
        </w:rPr>
        <w:t>Clarifications may be sought from the contracting authority at the following email address    tenders@eumm.eu (mentioning the publication reference EUMM-2</w:t>
      </w:r>
      <w:r w:rsidR="00A03609">
        <w:rPr>
          <w:rStyle w:val="Strong"/>
          <w:b w:val="0"/>
          <w:sz w:val="22"/>
          <w:szCs w:val="22"/>
          <w:u w:val="single"/>
          <w:lang w:val="en-GB"/>
        </w:rPr>
        <w:t>3</w:t>
      </w:r>
      <w:r w:rsidRPr="00D756E5">
        <w:rPr>
          <w:rStyle w:val="Strong"/>
          <w:b w:val="0"/>
          <w:sz w:val="22"/>
          <w:szCs w:val="22"/>
          <w:u w:val="single"/>
          <w:lang w:val="en-GB"/>
        </w:rPr>
        <w:t>-</w:t>
      </w:r>
      <w:r w:rsidR="00A03609">
        <w:rPr>
          <w:rStyle w:val="Strong"/>
          <w:b w:val="0"/>
          <w:sz w:val="22"/>
          <w:szCs w:val="22"/>
          <w:u w:val="single"/>
          <w:lang w:val="en-GB"/>
        </w:rPr>
        <w:t>8582</w:t>
      </w:r>
      <w:r w:rsidRPr="00D756E5">
        <w:rPr>
          <w:rStyle w:val="Strong"/>
          <w:b w:val="0"/>
          <w:sz w:val="22"/>
          <w:szCs w:val="22"/>
          <w:u w:val="single"/>
          <w:lang w:val="en-GB"/>
        </w:rPr>
        <w:t>) at the latest 21 days before the deadline for submission of tenders, also stated at section IV.2.2) of the contract notice.</w:t>
      </w:r>
    </w:p>
    <w:p w14:paraId="278FFD7C" w14:textId="28F24FD7" w:rsidR="00B5676E" w:rsidRDefault="00D756E5" w:rsidP="00564D42">
      <w:pPr>
        <w:jc w:val="both"/>
        <w:outlineLvl w:val="0"/>
        <w:rPr>
          <w:rStyle w:val="Strong"/>
          <w:b w:val="0"/>
          <w:sz w:val="22"/>
          <w:szCs w:val="22"/>
          <w:u w:val="single"/>
          <w:lang w:val="en-GB"/>
        </w:rPr>
      </w:pPr>
      <w:r w:rsidRPr="00D756E5">
        <w:rPr>
          <w:rStyle w:val="Strong"/>
          <w:b w:val="0"/>
          <w:sz w:val="22"/>
          <w:szCs w:val="22"/>
          <w:u w:val="single"/>
          <w:lang w:val="en-GB"/>
        </w:rPr>
        <w:lastRenderedPageBreak/>
        <w:t>Last date for the contracting authority to issue replies (Clarification Notes) to the tenderers’ requested clarification is 8 days before the submission deadline. Any clarifications of the tender dossier (Clarification Notes, i.e.  contracting authority’s replies to the tenderers’ requested clarifications) will be published on EUMM Georgia website (https://www.eumm.eu/en/about_eumm/tenders). The website will be updated regularly, and it is the tenderers responsibility to check for updates and modifications during the submission period</w:t>
      </w:r>
      <w:r w:rsidR="00962E40">
        <w:rPr>
          <w:rStyle w:val="Strong"/>
          <w:b w:val="0"/>
          <w:sz w:val="22"/>
          <w:szCs w:val="22"/>
          <w:u w:val="single"/>
          <w:lang w:val="en-GB"/>
        </w:rPr>
        <w:t xml:space="preserve">. </w:t>
      </w:r>
    </w:p>
    <w:bookmarkEnd w:id="1"/>
    <w:p w14:paraId="1176BE21" w14:textId="43A2ED9E"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 xml:space="preserve">IV.2.6) Minimum time frame during which the tenderer must maintain the </w:t>
      </w:r>
      <w:proofErr w:type="gramStart"/>
      <w:r w:rsidRPr="007C201A">
        <w:rPr>
          <w:rStyle w:val="Strong"/>
          <w:sz w:val="22"/>
          <w:szCs w:val="22"/>
          <w:u w:val="single"/>
          <w:lang w:val="en-GB"/>
        </w:rPr>
        <w:t>tender</w:t>
      </w:r>
      <w:proofErr w:type="gramEnd"/>
    </w:p>
    <w:p w14:paraId="1368B8E1" w14:textId="4F028F6B"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8344C7">
        <w:rPr>
          <w:rStyle w:val="Strong"/>
          <w:b w:val="0"/>
          <w:sz w:val="22"/>
          <w:szCs w:val="22"/>
          <w:lang w:val="en-GB"/>
        </w:rPr>
        <w:t xml:space="preserve">3 </w:t>
      </w:r>
      <w:r w:rsidR="004D38EE">
        <w:rPr>
          <w:rStyle w:val="Strong"/>
          <w:b w:val="0"/>
          <w:sz w:val="22"/>
          <w:szCs w:val="22"/>
          <w:lang w:val="en-GB"/>
        </w:rPr>
        <w:t>months i.e.,</w:t>
      </w:r>
      <w:r w:rsidR="008344C7">
        <w:rPr>
          <w:rStyle w:val="Strong"/>
          <w:b w:val="0"/>
          <w:sz w:val="22"/>
          <w:szCs w:val="22"/>
          <w:lang w:val="en-GB"/>
        </w:rPr>
        <w:t xml:space="preserve"> 90 calendar days</w:t>
      </w:r>
      <w:r w:rsidRPr="00F82AA4">
        <w:rPr>
          <w:rStyle w:val="Strong"/>
          <w:b w:val="0"/>
          <w:sz w:val="22"/>
          <w:szCs w:val="22"/>
          <w:lang w:val="en-GB"/>
        </w:rPr>
        <w:t xml:space="preserve"> (from the date stated for receipt of tender</w:t>
      </w:r>
      <w:r>
        <w:rPr>
          <w:rStyle w:val="Strong"/>
          <w:b w:val="0"/>
          <w:sz w:val="22"/>
          <w:szCs w:val="22"/>
          <w:lang w:val="en-GB"/>
        </w:rPr>
        <w:t>)</w:t>
      </w:r>
    </w:p>
    <w:p w14:paraId="33894EC1" w14:textId="35F00F63"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w:t>
      </w:r>
      <w:proofErr w:type="gramStart"/>
      <w:r w:rsidRPr="007C201A">
        <w:rPr>
          <w:rStyle w:val="Strong"/>
          <w:sz w:val="22"/>
          <w:szCs w:val="22"/>
          <w:u w:val="single"/>
          <w:lang w:val="en-GB"/>
        </w:rPr>
        <w:t>tenders</w:t>
      </w:r>
      <w:proofErr w:type="gramEnd"/>
      <w:r w:rsidRPr="007C201A">
        <w:rPr>
          <w:rStyle w:val="Strong"/>
          <w:sz w:val="22"/>
          <w:szCs w:val="22"/>
          <w:u w:val="single"/>
          <w:lang w:val="en-GB"/>
        </w:rPr>
        <w:t xml:space="preserve"> </w:t>
      </w:r>
    </w:p>
    <w:p w14:paraId="4B3F0DCB" w14:textId="58D09BB7" w:rsidR="00DE28AE" w:rsidRPr="001A23F7" w:rsidRDefault="00CC6D8C" w:rsidP="001A23F7">
      <w:pPr>
        <w:outlineLvl w:val="0"/>
        <w:rPr>
          <w:sz w:val="22"/>
          <w:szCs w:val="22"/>
          <w:lang w:val="en-GB"/>
        </w:rPr>
      </w:pPr>
      <w:r w:rsidRPr="00F82AA4">
        <w:rPr>
          <w:rStyle w:val="Strong"/>
          <w:b w:val="0"/>
          <w:sz w:val="22"/>
          <w:szCs w:val="22"/>
          <w:lang w:val="en-GB"/>
        </w:rPr>
        <w:t>Date:</w:t>
      </w:r>
      <w:r w:rsidR="00A350CC">
        <w:rPr>
          <w:rStyle w:val="Strong"/>
          <w:b w:val="0"/>
          <w:sz w:val="22"/>
          <w:szCs w:val="22"/>
          <w:lang w:val="en-GB"/>
        </w:rPr>
        <w:t xml:space="preserve"> </w:t>
      </w:r>
      <w:r w:rsidR="00470AE3">
        <w:rPr>
          <w:rStyle w:val="Strong"/>
          <w:b w:val="0"/>
          <w:sz w:val="22"/>
          <w:szCs w:val="22"/>
          <w:lang w:val="en-GB"/>
        </w:rPr>
        <w:t>27</w:t>
      </w:r>
      <w:r w:rsidR="00A350CC">
        <w:rPr>
          <w:rStyle w:val="Strong"/>
          <w:b w:val="0"/>
          <w:sz w:val="22"/>
          <w:szCs w:val="22"/>
          <w:lang w:val="en-GB"/>
        </w:rPr>
        <w:t xml:space="preserve"> </w:t>
      </w:r>
      <w:r w:rsidR="009C7973">
        <w:rPr>
          <w:rStyle w:val="Strong"/>
          <w:b w:val="0"/>
          <w:sz w:val="22"/>
          <w:szCs w:val="22"/>
          <w:lang w:val="en-GB"/>
        </w:rPr>
        <w:t xml:space="preserve">June </w:t>
      </w:r>
      <w:r w:rsidR="00A350CC">
        <w:rPr>
          <w:rStyle w:val="Strong"/>
          <w:b w:val="0"/>
          <w:sz w:val="22"/>
          <w:szCs w:val="22"/>
          <w:lang w:val="en-GB"/>
        </w:rPr>
        <w:t>202</w:t>
      </w:r>
      <w:r w:rsidR="00564D42">
        <w:rPr>
          <w:rStyle w:val="Strong"/>
          <w:b w:val="0"/>
          <w:sz w:val="22"/>
          <w:szCs w:val="22"/>
          <w:lang w:val="en-GB"/>
        </w:rPr>
        <w:t>3</w:t>
      </w:r>
      <w:r w:rsidRPr="00F82AA4">
        <w:rPr>
          <w:rStyle w:val="Strong"/>
          <w:b w:val="0"/>
          <w:sz w:val="22"/>
          <w:szCs w:val="22"/>
          <w:u w:val="single"/>
          <w:lang w:val="en-GB"/>
        </w:rPr>
        <w:br/>
      </w:r>
      <w:r w:rsidRPr="00F82AA4">
        <w:rPr>
          <w:rStyle w:val="Strong"/>
          <w:b w:val="0"/>
          <w:sz w:val="22"/>
          <w:szCs w:val="22"/>
          <w:lang w:val="en-GB"/>
        </w:rPr>
        <w:t>Local time</w:t>
      </w:r>
      <w:r w:rsidR="008344C7">
        <w:rPr>
          <w:rStyle w:val="Strong"/>
          <w:b w:val="0"/>
          <w:sz w:val="22"/>
          <w:szCs w:val="22"/>
          <w:lang w:val="en-GB"/>
        </w:rPr>
        <w:t>:</w:t>
      </w:r>
      <w:r w:rsidR="008344C7" w:rsidRPr="008344C7">
        <w:t xml:space="preserve"> </w:t>
      </w:r>
      <w:r w:rsidR="008344C7" w:rsidRPr="008344C7">
        <w:rPr>
          <w:rStyle w:val="Strong"/>
          <w:b w:val="0"/>
          <w:sz w:val="22"/>
          <w:szCs w:val="22"/>
          <w:lang w:val="en-GB"/>
        </w:rPr>
        <w:t>15:00 hrs standard / local Georgian time</w:t>
      </w:r>
      <w:r>
        <w:rPr>
          <w:rStyle w:val="Strong"/>
          <w:sz w:val="22"/>
          <w:szCs w:val="22"/>
          <w:u w:val="single"/>
          <w:lang w:val="en-GB"/>
        </w:rPr>
        <w:br/>
      </w:r>
      <w:r w:rsidRPr="00F82AA4">
        <w:rPr>
          <w:rStyle w:val="Strong"/>
          <w:b w:val="0"/>
          <w:sz w:val="22"/>
          <w:szCs w:val="22"/>
          <w:lang w:val="en-GB"/>
        </w:rPr>
        <w:t xml:space="preserve">Place: </w:t>
      </w:r>
      <w:bookmarkStart w:id="2" w:name="_Hlk110438397"/>
      <w:r w:rsidR="008344C7" w:rsidRPr="00EE21CE">
        <w:rPr>
          <w:rStyle w:val="Strong"/>
          <w:bCs/>
          <w:sz w:val="22"/>
          <w:szCs w:val="22"/>
          <w:lang w:val="en-GB"/>
        </w:rPr>
        <w:t>Online tender Opening Session in MS Teams</w:t>
      </w:r>
      <w:r w:rsidR="00647765">
        <w:rPr>
          <w:rStyle w:val="Strong"/>
          <w:b w:val="0"/>
          <w:sz w:val="22"/>
          <w:szCs w:val="22"/>
          <w:lang w:val="en-GB"/>
        </w:rPr>
        <w:t xml:space="preserve">. </w:t>
      </w:r>
      <w:r w:rsidR="00647765" w:rsidRPr="00647765">
        <w:rPr>
          <w:rStyle w:val="Strong"/>
          <w:b w:val="0"/>
          <w:sz w:val="22"/>
          <w:szCs w:val="22"/>
          <w:lang w:val="en-GB"/>
        </w:rPr>
        <w:t xml:space="preserve">Those </w:t>
      </w:r>
      <w:r w:rsidR="00647765">
        <w:rPr>
          <w:rStyle w:val="Strong"/>
          <w:b w:val="0"/>
          <w:sz w:val="22"/>
          <w:szCs w:val="22"/>
          <w:lang w:val="en-GB"/>
        </w:rPr>
        <w:t>tenderers</w:t>
      </w:r>
      <w:r w:rsidR="00647765" w:rsidRPr="00647765">
        <w:rPr>
          <w:rStyle w:val="Strong"/>
          <w:b w:val="0"/>
          <w:sz w:val="22"/>
          <w:szCs w:val="22"/>
          <w:lang w:val="en-GB"/>
        </w:rPr>
        <w:t xml:space="preserve"> who will submit tenders, will receive invitation via email to the online tender opening session, however EUMM doesn’t take any responsibility if the tenderers experience any technical problem in attending the online tender opening session.</w:t>
      </w:r>
      <w:bookmarkEnd w:id="2"/>
      <w:r w:rsidRPr="00F82AA4">
        <w:rPr>
          <w:rStyle w:val="Strong"/>
          <w:b w:val="0"/>
          <w:sz w:val="22"/>
          <w:szCs w:val="22"/>
          <w:lang w:val="en-GB"/>
        </w:rPr>
        <w:br/>
      </w:r>
    </w:p>
    <w:sectPr w:rsidR="00DE28AE" w:rsidRPr="001A23F7" w:rsidSect="00BC34CF">
      <w:footerReference w:type="default" r:id="rId14"/>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72020" w14:textId="77777777" w:rsidR="003A1C89" w:rsidRDefault="003A1C89">
      <w:r>
        <w:separator/>
      </w:r>
    </w:p>
  </w:endnote>
  <w:endnote w:type="continuationSeparator" w:id="0">
    <w:p w14:paraId="51EA0F1C" w14:textId="77777777" w:rsidR="003A1C89" w:rsidRDefault="003A1C89">
      <w:r>
        <w:continuationSeparator/>
      </w:r>
    </w:p>
  </w:endnote>
  <w:endnote w:type="continuationNotice" w:id="1">
    <w:p w14:paraId="482CD8C2" w14:textId="77777777" w:rsidR="003A1C89" w:rsidRDefault="003A1C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68561" w14:textId="62C5B4BC"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2354A4A3"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A259FA">
      <w:rPr>
        <w:noProof/>
        <w:sz w:val="18"/>
        <w:szCs w:val="18"/>
        <w:lang w:val="en-GB"/>
      </w:rPr>
      <w:t>1. EUMM-23-8582 Contract Notice</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736AA6">
      <w:rPr>
        <w:rStyle w:val="PageNumber"/>
        <w:noProof/>
        <w:sz w:val="18"/>
        <w:szCs w:val="18"/>
      </w:rPr>
      <w:t>3</w:t>
    </w:r>
    <w:r>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AEC61" w14:textId="77777777" w:rsidR="003A1C89" w:rsidRDefault="003A1C89">
      <w:r>
        <w:separator/>
      </w:r>
    </w:p>
  </w:footnote>
  <w:footnote w:type="continuationSeparator" w:id="0">
    <w:p w14:paraId="39FEC459" w14:textId="77777777" w:rsidR="003A1C89" w:rsidRDefault="003A1C89">
      <w:r>
        <w:continuationSeparator/>
      </w:r>
    </w:p>
  </w:footnote>
  <w:footnote w:type="continuationNotice" w:id="1">
    <w:p w14:paraId="326FDDC9" w14:textId="77777777" w:rsidR="003A1C89" w:rsidRDefault="003A1C89">
      <w:pPr>
        <w:spacing w:before="0" w:after="0"/>
      </w:pPr>
    </w:p>
  </w:footnote>
  <w:footnote w:id="2">
    <w:p w14:paraId="7C4E44E2" w14:textId="3455A607" w:rsidR="000617C9" w:rsidRPr="000617C9" w:rsidRDefault="000617C9" w:rsidP="000617C9">
      <w:pPr>
        <w:pStyle w:val="FootnoteText"/>
      </w:pPr>
      <w:r>
        <w:rPr>
          <w:rStyle w:val="FootnoteReference"/>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yperlink"/>
            <w:sz w:val="18"/>
            <w:szCs w:val="18"/>
          </w:rPr>
          <w:t>http://simap.ted.europa.eu/en/web/simap/cpv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1785464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210445223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8279310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2069306413">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4320592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689989071">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288512610">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207954780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203391669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604922172">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351226513">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290824209">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2009139663">
    <w:abstractNumId w:val="17"/>
  </w:num>
  <w:num w:numId="14" w16cid:durableId="262343229">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24643134">
    <w:abstractNumId w:val="13"/>
  </w:num>
  <w:num w:numId="16" w16cid:durableId="1379739516">
    <w:abstractNumId w:val="15"/>
  </w:num>
  <w:num w:numId="17" w16cid:durableId="1764521994">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726030549">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951082383">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28209063">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893663598">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283073221">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2100251698">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978335743">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424301446">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853307445">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2124496100">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2042582455">
    <w:abstractNumId w:val="27"/>
  </w:num>
  <w:num w:numId="29" w16cid:durableId="1646547025">
    <w:abstractNumId w:val="27"/>
  </w:num>
  <w:num w:numId="30" w16cid:durableId="486938548">
    <w:abstractNumId w:val="27"/>
  </w:num>
  <w:num w:numId="31" w16cid:durableId="973825865">
    <w:abstractNumId w:val="27"/>
  </w:num>
  <w:num w:numId="32" w16cid:durableId="15428549">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359963926">
    <w:abstractNumId w:val="35"/>
  </w:num>
  <w:num w:numId="34" w16cid:durableId="1012536692">
    <w:abstractNumId w:val="41"/>
  </w:num>
  <w:num w:numId="35" w16cid:durableId="869681973">
    <w:abstractNumId w:val="34"/>
  </w:num>
  <w:num w:numId="36" w16cid:durableId="2105294734">
    <w:abstractNumId w:val="33"/>
  </w:num>
  <w:num w:numId="37" w16cid:durableId="214508432">
    <w:abstractNumId w:val="36"/>
  </w:num>
  <w:num w:numId="38" w16cid:durableId="339545566">
    <w:abstractNumId w:val="39"/>
  </w:num>
  <w:num w:numId="39" w16cid:durableId="1770807707">
    <w:abstractNumId w:val="44"/>
  </w:num>
  <w:num w:numId="40" w16cid:durableId="2071076095">
    <w:abstractNumId w:val="45"/>
  </w:num>
  <w:num w:numId="41" w16cid:durableId="1699235274">
    <w:abstractNumId w:val="40"/>
  </w:num>
  <w:num w:numId="42" w16cid:durableId="47922211">
    <w:abstractNumId w:val="43"/>
  </w:num>
  <w:num w:numId="43" w16cid:durableId="1100376706">
    <w:abstractNumId w:val="37"/>
  </w:num>
  <w:num w:numId="44" w16cid:durableId="1856528749">
    <w:abstractNumId w:val="38"/>
  </w:num>
  <w:num w:numId="45" w16cid:durableId="2065636932">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5FAC"/>
    <w:rsid w:val="00076F64"/>
    <w:rsid w:val="0008316A"/>
    <w:rsid w:val="00087A72"/>
    <w:rsid w:val="00087AB1"/>
    <w:rsid w:val="00095030"/>
    <w:rsid w:val="000950D5"/>
    <w:rsid w:val="000A3758"/>
    <w:rsid w:val="000C1522"/>
    <w:rsid w:val="000C5B55"/>
    <w:rsid w:val="000D74C4"/>
    <w:rsid w:val="000E5BBC"/>
    <w:rsid w:val="000E5E40"/>
    <w:rsid w:val="000E767D"/>
    <w:rsid w:val="000F0F6C"/>
    <w:rsid w:val="000F4D57"/>
    <w:rsid w:val="000F5DEF"/>
    <w:rsid w:val="0010162C"/>
    <w:rsid w:val="00105302"/>
    <w:rsid w:val="00107CF5"/>
    <w:rsid w:val="00110A94"/>
    <w:rsid w:val="00112210"/>
    <w:rsid w:val="00115D2F"/>
    <w:rsid w:val="00120298"/>
    <w:rsid w:val="00122B86"/>
    <w:rsid w:val="00123878"/>
    <w:rsid w:val="00126E99"/>
    <w:rsid w:val="00135FF0"/>
    <w:rsid w:val="0014405E"/>
    <w:rsid w:val="00144547"/>
    <w:rsid w:val="0015107D"/>
    <w:rsid w:val="00155BF4"/>
    <w:rsid w:val="00157A0F"/>
    <w:rsid w:val="00161BB4"/>
    <w:rsid w:val="00162F40"/>
    <w:rsid w:val="001661F7"/>
    <w:rsid w:val="001707D5"/>
    <w:rsid w:val="0017184C"/>
    <w:rsid w:val="00180D47"/>
    <w:rsid w:val="00181270"/>
    <w:rsid w:val="00186D27"/>
    <w:rsid w:val="00192D12"/>
    <w:rsid w:val="0019359C"/>
    <w:rsid w:val="001945FC"/>
    <w:rsid w:val="001951FE"/>
    <w:rsid w:val="00196F2A"/>
    <w:rsid w:val="001A0C86"/>
    <w:rsid w:val="001A136D"/>
    <w:rsid w:val="001A1BE1"/>
    <w:rsid w:val="001A23F7"/>
    <w:rsid w:val="001B13B1"/>
    <w:rsid w:val="001B2571"/>
    <w:rsid w:val="001C3A54"/>
    <w:rsid w:val="001C64F1"/>
    <w:rsid w:val="001D19A6"/>
    <w:rsid w:val="001D37D5"/>
    <w:rsid w:val="001D55F7"/>
    <w:rsid w:val="001D5DEF"/>
    <w:rsid w:val="001E0BA5"/>
    <w:rsid w:val="001E50A2"/>
    <w:rsid w:val="001F08D0"/>
    <w:rsid w:val="001F120E"/>
    <w:rsid w:val="001F1546"/>
    <w:rsid w:val="001F47F3"/>
    <w:rsid w:val="001F5D80"/>
    <w:rsid w:val="00201320"/>
    <w:rsid w:val="00210466"/>
    <w:rsid w:val="00210E8D"/>
    <w:rsid w:val="00221CCE"/>
    <w:rsid w:val="0022223A"/>
    <w:rsid w:val="00226829"/>
    <w:rsid w:val="00231106"/>
    <w:rsid w:val="00233B9D"/>
    <w:rsid w:val="00233DDA"/>
    <w:rsid w:val="00250A28"/>
    <w:rsid w:val="00266EB9"/>
    <w:rsid w:val="00282863"/>
    <w:rsid w:val="00290440"/>
    <w:rsid w:val="00290EBC"/>
    <w:rsid w:val="002976DE"/>
    <w:rsid w:val="0029778E"/>
    <w:rsid w:val="00297B55"/>
    <w:rsid w:val="002A254C"/>
    <w:rsid w:val="002B74FD"/>
    <w:rsid w:val="002C26E6"/>
    <w:rsid w:val="002C2D95"/>
    <w:rsid w:val="002D2274"/>
    <w:rsid w:val="002D266E"/>
    <w:rsid w:val="002D4121"/>
    <w:rsid w:val="002D7249"/>
    <w:rsid w:val="002E1B83"/>
    <w:rsid w:val="002E7D33"/>
    <w:rsid w:val="002F47F3"/>
    <w:rsid w:val="002F58EB"/>
    <w:rsid w:val="0030090E"/>
    <w:rsid w:val="00301341"/>
    <w:rsid w:val="0030318D"/>
    <w:rsid w:val="003045C3"/>
    <w:rsid w:val="00306BCE"/>
    <w:rsid w:val="00313118"/>
    <w:rsid w:val="003232ED"/>
    <w:rsid w:val="003262FC"/>
    <w:rsid w:val="00330261"/>
    <w:rsid w:val="00332F90"/>
    <w:rsid w:val="003378F6"/>
    <w:rsid w:val="00342E7F"/>
    <w:rsid w:val="00345518"/>
    <w:rsid w:val="00346B3B"/>
    <w:rsid w:val="00347673"/>
    <w:rsid w:val="00352EB3"/>
    <w:rsid w:val="00360584"/>
    <w:rsid w:val="0036159C"/>
    <w:rsid w:val="003717BC"/>
    <w:rsid w:val="00371FD9"/>
    <w:rsid w:val="00372452"/>
    <w:rsid w:val="0038633F"/>
    <w:rsid w:val="00386E96"/>
    <w:rsid w:val="0038796E"/>
    <w:rsid w:val="003947E7"/>
    <w:rsid w:val="00397073"/>
    <w:rsid w:val="00397634"/>
    <w:rsid w:val="003A1C89"/>
    <w:rsid w:val="003A2E1C"/>
    <w:rsid w:val="003A4357"/>
    <w:rsid w:val="003A7E14"/>
    <w:rsid w:val="003B3E06"/>
    <w:rsid w:val="003B43A8"/>
    <w:rsid w:val="003B55F6"/>
    <w:rsid w:val="003C10AA"/>
    <w:rsid w:val="003C2D69"/>
    <w:rsid w:val="003C555B"/>
    <w:rsid w:val="003D195A"/>
    <w:rsid w:val="003D2ADD"/>
    <w:rsid w:val="003D35FA"/>
    <w:rsid w:val="003D4201"/>
    <w:rsid w:val="003D6B49"/>
    <w:rsid w:val="003E11F3"/>
    <w:rsid w:val="003E3A87"/>
    <w:rsid w:val="003F32FF"/>
    <w:rsid w:val="003F554E"/>
    <w:rsid w:val="0040360C"/>
    <w:rsid w:val="0040443B"/>
    <w:rsid w:val="0040736C"/>
    <w:rsid w:val="0042033D"/>
    <w:rsid w:val="00424124"/>
    <w:rsid w:val="00426624"/>
    <w:rsid w:val="0043190A"/>
    <w:rsid w:val="00434A54"/>
    <w:rsid w:val="0043637D"/>
    <w:rsid w:val="004405D2"/>
    <w:rsid w:val="00440831"/>
    <w:rsid w:val="00447D77"/>
    <w:rsid w:val="0045124A"/>
    <w:rsid w:val="00452327"/>
    <w:rsid w:val="0045494F"/>
    <w:rsid w:val="00470018"/>
    <w:rsid w:val="00470AE3"/>
    <w:rsid w:val="00471180"/>
    <w:rsid w:val="00473883"/>
    <w:rsid w:val="0047482E"/>
    <w:rsid w:val="0047646C"/>
    <w:rsid w:val="00476D80"/>
    <w:rsid w:val="00477B20"/>
    <w:rsid w:val="00482B9A"/>
    <w:rsid w:val="00484BEE"/>
    <w:rsid w:val="004853B9"/>
    <w:rsid w:val="004901C2"/>
    <w:rsid w:val="004957E5"/>
    <w:rsid w:val="004A079B"/>
    <w:rsid w:val="004B0F8B"/>
    <w:rsid w:val="004B5DCF"/>
    <w:rsid w:val="004C0DB3"/>
    <w:rsid w:val="004C49B2"/>
    <w:rsid w:val="004C68B3"/>
    <w:rsid w:val="004D38EE"/>
    <w:rsid w:val="004E083B"/>
    <w:rsid w:val="004E1482"/>
    <w:rsid w:val="004E1C95"/>
    <w:rsid w:val="004E29A2"/>
    <w:rsid w:val="004E69A4"/>
    <w:rsid w:val="004F00C7"/>
    <w:rsid w:val="004F2332"/>
    <w:rsid w:val="004F322C"/>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27AD9"/>
    <w:rsid w:val="00533CE6"/>
    <w:rsid w:val="0054183B"/>
    <w:rsid w:val="0055037B"/>
    <w:rsid w:val="005558E0"/>
    <w:rsid w:val="0056183E"/>
    <w:rsid w:val="00564D42"/>
    <w:rsid w:val="00565A69"/>
    <w:rsid w:val="00571687"/>
    <w:rsid w:val="00571989"/>
    <w:rsid w:val="00572F15"/>
    <w:rsid w:val="00581953"/>
    <w:rsid w:val="00583EC9"/>
    <w:rsid w:val="00584BF4"/>
    <w:rsid w:val="00584D96"/>
    <w:rsid w:val="005908F0"/>
    <w:rsid w:val="00590ADB"/>
    <w:rsid w:val="00591C26"/>
    <w:rsid w:val="00595AD5"/>
    <w:rsid w:val="005B13A4"/>
    <w:rsid w:val="005B2FB5"/>
    <w:rsid w:val="005B35A2"/>
    <w:rsid w:val="005B3ED3"/>
    <w:rsid w:val="005B48D0"/>
    <w:rsid w:val="005B4F80"/>
    <w:rsid w:val="005C52B2"/>
    <w:rsid w:val="005C632E"/>
    <w:rsid w:val="005D086A"/>
    <w:rsid w:val="005D0AD5"/>
    <w:rsid w:val="005D35C6"/>
    <w:rsid w:val="005D3D85"/>
    <w:rsid w:val="005D720E"/>
    <w:rsid w:val="005E3AE0"/>
    <w:rsid w:val="005E3EEE"/>
    <w:rsid w:val="005E53BD"/>
    <w:rsid w:val="005F776D"/>
    <w:rsid w:val="006006DA"/>
    <w:rsid w:val="00603F87"/>
    <w:rsid w:val="0061336A"/>
    <w:rsid w:val="00626BBA"/>
    <w:rsid w:val="00627FB4"/>
    <w:rsid w:val="00637237"/>
    <w:rsid w:val="0064066F"/>
    <w:rsid w:val="0064390B"/>
    <w:rsid w:val="00647765"/>
    <w:rsid w:val="00651CAF"/>
    <w:rsid w:val="00652EFC"/>
    <w:rsid w:val="006552B5"/>
    <w:rsid w:val="00662C8E"/>
    <w:rsid w:val="00663C6D"/>
    <w:rsid w:val="00673226"/>
    <w:rsid w:val="006738B9"/>
    <w:rsid w:val="00674F9C"/>
    <w:rsid w:val="0067554A"/>
    <w:rsid w:val="00675EEE"/>
    <w:rsid w:val="006770CA"/>
    <w:rsid w:val="00682C5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D6080"/>
    <w:rsid w:val="006E3377"/>
    <w:rsid w:val="006E625F"/>
    <w:rsid w:val="006F2947"/>
    <w:rsid w:val="006F2AE0"/>
    <w:rsid w:val="006F4EEE"/>
    <w:rsid w:val="006F532D"/>
    <w:rsid w:val="006F5FD0"/>
    <w:rsid w:val="00703300"/>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2A71"/>
    <w:rsid w:val="00753FC2"/>
    <w:rsid w:val="00756C38"/>
    <w:rsid w:val="00761673"/>
    <w:rsid w:val="00761893"/>
    <w:rsid w:val="007653F4"/>
    <w:rsid w:val="007727F3"/>
    <w:rsid w:val="00777906"/>
    <w:rsid w:val="00783B39"/>
    <w:rsid w:val="007955F2"/>
    <w:rsid w:val="00795842"/>
    <w:rsid w:val="00795E5F"/>
    <w:rsid w:val="007A04AC"/>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72C0"/>
    <w:rsid w:val="008323D3"/>
    <w:rsid w:val="008344C7"/>
    <w:rsid w:val="008351FF"/>
    <w:rsid w:val="00845D2E"/>
    <w:rsid w:val="00851792"/>
    <w:rsid w:val="00853875"/>
    <w:rsid w:val="00855235"/>
    <w:rsid w:val="00860295"/>
    <w:rsid w:val="00871036"/>
    <w:rsid w:val="00872BE6"/>
    <w:rsid w:val="008751CE"/>
    <w:rsid w:val="0088068C"/>
    <w:rsid w:val="00892A43"/>
    <w:rsid w:val="008938FF"/>
    <w:rsid w:val="00894E29"/>
    <w:rsid w:val="0089693D"/>
    <w:rsid w:val="008A1514"/>
    <w:rsid w:val="008A377D"/>
    <w:rsid w:val="008B738A"/>
    <w:rsid w:val="008C2513"/>
    <w:rsid w:val="008C3178"/>
    <w:rsid w:val="008C5B63"/>
    <w:rsid w:val="008C5E28"/>
    <w:rsid w:val="008C68A0"/>
    <w:rsid w:val="008D02FF"/>
    <w:rsid w:val="008D1243"/>
    <w:rsid w:val="008D243C"/>
    <w:rsid w:val="008E2C86"/>
    <w:rsid w:val="008E2D12"/>
    <w:rsid w:val="008F13BB"/>
    <w:rsid w:val="008F4ED2"/>
    <w:rsid w:val="008F66E7"/>
    <w:rsid w:val="009044E4"/>
    <w:rsid w:val="009055F3"/>
    <w:rsid w:val="009066B6"/>
    <w:rsid w:val="00907556"/>
    <w:rsid w:val="009123CA"/>
    <w:rsid w:val="00913817"/>
    <w:rsid w:val="00924137"/>
    <w:rsid w:val="00925F7F"/>
    <w:rsid w:val="0092731B"/>
    <w:rsid w:val="00934048"/>
    <w:rsid w:val="00937D84"/>
    <w:rsid w:val="00947EF4"/>
    <w:rsid w:val="00952960"/>
    <w:rsid w:val="00954440"/>
    <w:rsid w:val="00960A2B"/>
    <w:rsid w:val="00962E40"/>
    <w:rsid w:val="009707C4"/>
    <w:rsid w:val="00970B01"/>
    <w:rsid w:val="00971CC5"/>
    <w:rsid w:val="009812BE"/>
    <w:rsid w:val="009874BD"/>
    <w:rsid w:val="009900DD"/>
    <w:rsid w:val="00990B40"/>
    <w:rsid w:val="00991002"/>
    <w:rsid w:val="009B06B5"/>
    <w:rsid w:val="009B0DBF"/>
    <w:rsid w:val="009B5E33"/>
    <w:rsid w:val="009B6F36"/>
    <w:rsid w:val="009C0E9E"/>
    <w:rsid w:val="009C4007"/>
    <w:rsid w:val="009C7312"/>
    <w:rsid w:val="009C7973"/>
    <w:rsid w:val="009D6350"/>
    <w:rsid w:val="009D6916"/>
    <w:rsid w:val="009E4662"/>
    <w:rsid w:val="009E5005"/>
    <w:rsid w:val="009F128B"/>
    <w:rsid w:val="009F7E92"/>
    <w:rsid w:val="00A03055"/>
    <w:rsid w:val="00A03609"/>
    <w:rsid w:val="00A11931"/>
    <w:rsid w:val="00A171EA"/>
    <w:rsid w:val="00A22177"/>
    <w:rsid w:val="00A22B64"/>
    <w:rsid w:val="00A2314D"/>
    <w:rsid w:val="00A2523F"/>
    <w:rsid w:val="00A259FA"/>
    <w:rsid w:val="00A350CC"/>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A5B"/>
    <w:rsid w:val="00AE7A9B"/>
    <w:rsid w:val="00AE7F65"/>
    <w:rsid w:val="00AF06BF"/>
    <w:rsid w:val="00AF7BB3"/>
    <w:rsid w:val="00B063F9"/>
    <w:rsid w:val="00B112A1"/>
    <w:rsid w:val="00B14398"/>
    <w:rsid w:val="00B17284"/>
    <w:rsid w:val="00B176AF"/>
    <w:rsid w:val="00B22E7F"/>
    <w:rsid w:val="00B304D7"/>
    <w:rsid w:val="00B30DFF"/>
    <w:rsid w:val="00B46840"/>
    <w:rsid w:val="00B513FE"/>
    <w:rsid w:val="00B5587D"/>
    <w:rsid w:val="00B5676E"/>
    <w:rsid w:val="00B56D0A"/>
    <w:rsid w:val="00B60EC5"/>
    <w:rsid w:val="00B72045"/>
    <w:rsid w:val="00B740D9"/>
    <w:rsid w:val="00B74AA7"/>
    <w:rsid w:val="00B7586A"/>
    <w:rsid w:val="00B76345"/>
    <w:rsid w:val="00B84AED"/>
    <w:rsid w:val="00B87294"/>
    <w:rsid w:val="00B877B2"/>
    <w:rsid w:val="00B879BF"/>
    <w:rsid w:val="00B92478"/>
    <w:rsid w:val="00B955C6"/>
    <w:rsid w:val="00B95923"/>
    <w:rsid w:val="00BA0765"/>
    <w:rsid w:val="00BA0EC9"/>
    <w:rsid w:val="00BA1E67"/>
    <w:rsid w:val="00BA1E84"/>
    <w:rsid w:val="00BA4DA9"/>
    <w:rsid w:val="00BB2689"/>
    <w:rsid w:val="00BB3DD7"/>
    <w:rsid w:val="00BB59F7"/>
    <w:rsid w:val="00BB68B0"/>
    <w:rsid w:val="00BC00A1"/>
    <w:rsid w:val="00BC0714"/>
    <w:rsid w:val="00BC34CF"/>
    <w:rsid w:val="00BC353E"/>
    <w:rsid w:val="00BD552F"/>
    <w:rsid w:val="00BE595A"/>
    <w:rsid w:val="00BE6FAB"/>
    <w:rsid w:val="00BE783C"/>
    <w:rsid w:val="00BE7B3C"/>
    <w:rsid w:val="00BF5FBD"/>
    <w:rsid w:val="00C00D44"/>
    <w:rsid w:val="00C03806"/>
    <w:rsid w:val="00C06736"/>
    <w:rsid w:val="00C10475"/>
    <w:rsid w:val="00C106C1"/>
    <w:rsid w:val="00C132B2"/>
    <w:rsid w:val="00C14AF2"/>
    <w:rsid w:val="00C171B6"/>
    <w:rsid w:val="00C2452B"/>
    <w:rsid w:val="00C27405"/>
    <w:rsid w:val="00C30183"/>
    <w:rsid w:val="00C3644F"/>
    <w:rsid w:val="00C460D8"/>
    <w:rsid w:val="00C545B1"/>
    <w:rsid w:val="00C579ED"/>
    <w:rsid w:val="00C6164D"/>
    <w:rsid w:val="00C61EEF"/>
    <w:rsid w:val="00C70AAE"/>
    <w:rsid w:val="00C712DE"/>
    <w:rsid w:val="00C8296E"/>
    <w:rsid w:val="00C83C65"/>
    <w:rsid w:val="00C840D0"/>
    <w:rsid w:val="00C90172"/>
    <w:rsid w:val="00C91095"/>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4F86"/>
    <w:rsid w:val="00CD75F8"/>
    <w:rsid w:val="00CE1FD0"/>
    <w:rsid w:val="00CE4C29"/>
    <w:rsid w:val="00CE7536"/>
    <w:rsid w:val="00CF0E53"/>
    <w:rsid w:val="00CF366A"/>
    <w:rsid w:val="00D00216"/>
    <w:rsid w:val="00D00DBC"/>
    <w:rsid w:val="00D011CD"/>
    <w:rsid w:val="00D0254B"/>
    <w:rsid w:val="00D225CC"/>
    <w:rsid w:val="00D22682"/>
    <w:rsid w:val="00D240C3"/>
    <w:rsid w:val="00D25196"/>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4715"/>
    <w:rsid w:val="00D756E5"/>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227E"/>
    <w:rsid w:val="00DD6CBD"/>
    <w:rsid w:val="00DD759E"/>
    <w:rsid w:val="00DE1061"/>
    <w:rsid w:val="00DE2699"/>
    <w:rsid w:val="00DE28AE"/>
    <w:rsid w:val="00DE7B12"/>
    <w:rsid w:val="00E0417B"/>
    <w:rsid w:val="00E140EF"/>
    <w:rsid w:val="00E1782A"/>
    <w:rsid w:val="00E25542"/>
    <w:rsid w:val="00E2770C"/>
    <w:rsid w:val="00E308ED"/>
    <w:rsid w:val="00E30BB5"/>
    <w:rsid w:val="00E31447"/>
    <w:rsid w:val="00E35FC7"/>
    <w:rsid w:val="00E3660C"/>
    <w:rsid w:val="00E422A2"/>
    <w:rsid w:val="00E51C35"/>
    <w:rsid w:val="00E734C8"/>
    <w:rsid w:val="00E813B7"/>
    <w:rsid w:val="00E81F05"/>
    <w:rsid w:val="00E82874"/>
    <w:rsid w:val="00E9047D"/>
    <w:rsid w:val="00E95E44"/>
    <w:rsid w:val="00EA399C"/>
    <w:rsid w:val="00EB32FA"/>
    <w:rsid w:val="00EB4C19"/>
    <w:rsid w:val="00EB6589"/>
    <w:rsid w:val="00EC53E8"/>
    <w:rsid w:val="00ED2177"/>
    <w:rsid w:val="00ED3B60"/>
    <w:rsid w:val="00EE21CE"/>
    <w:rsid w:val="00EE6E92"/>
    <w:rsid w:val="00EF03C9"/>
    <w:rsid w:val="00EF0A8C"/>
    <w:rsid w:val="00EF2B16"/>
    <w:rsid w:val="00EF5C07"/>
    <w:rsid w:val="00EF6A28"/>
    <w:rsid w:val="00EF6FBF"/>
    <w:rsid w:val="00EF74CF"/>
    <w:rsid w:val="00F02A35"/>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2AA4"/>
    <w:rsid w:val="00F84498"/>
    <w:rsid w:val="00F91683"/>
    <w:rsid w:val="00FA043C"/>
    <w:rsid w:val="00FA17FC"/>
    <w:rsid w:val="00FA43CC"/>
    <w:rsid w:val="00FB17AC"/>
    <w:rsid w:val="00FB7051"/>
    <w:rsid w:val="00FC08E1"/>
    <w:rsid w:val="00FC622D"/>
    <w:rsid w:val="00FE42BF"/>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rPr>
  </w:style>
  <w:style w:type="character" w:styleId="UnresolvedMention">
    <w:name w:val="Unresolved Mention"/>
    <w:uiPriority w:val="99"/>
    <w:semiHidden/>
    <w:unhideWhenUsed/>
    <w:rsid w:val="00962E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36617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umm.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enders@eumm.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customXml/itemProps2.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17B6391-645C-42B9-968E-A2AE9697534D}">
  <ds:schemaRefs>
    <ds:schemaRef ds:uri="http://schemas.microsoft.com/sharepoint/v3/contenttype/forms"/>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59</TotalTime>
  <Pages>3</Pages>
  <Words>617</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Helen Nook</cp:lastModifiedBy>
  <cp:revision>52</cp:revision>
  <cp:lastPrinted>2023-05-15T07:23:00Z</cp:lastPrinted>
  <dcterms:created xsi:type="dcterms:W3CDTF">2022-08-09T04:23:00Z</dcterms:created>
  <dcterms:modified xsi:type="dcterms:W3CDTF">2023-05-15T07:24:00Z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